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630BC5" w14:textId="77777777" w:rsidR="00910BA9" w:rsidRDefault="003132AC">
      <w:r>
        <w:rPr>
          <w:rFonts w:eastAsia="Arial" w:cs="Arial"/>
          <w:noProof/>
        </w:rPr>
        <w:drawing>
          <wp:anchor distT="0" distB="0" distL="114472" distR="114472" simplePos="0" relativeHeight="251659264" behindDoc="0" locked="0" layoutInCell="1" allowOverlap="1" wp14:anchorId="48E5761A" wp14:editId="25F097AB">
            <wp:simplePos x="0" y="0"/>
            <wp:positionH relativeFrom="column">
              <wp:posOffset>4375785</wp:posOffset>
            </wp:positionH>
            <wp:positionV relativeFrom="paragraph">
              <wp:posOffset>211016</wp:posOffset>
            </wp:positionV>
            <wp:extent cx="1724025" cy="575310"/>
            <wp:effectExtent l="0" t="0" r="9525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1"/>
                    <pic:cNvPicPr>
                      <a:picLocks noChangeAspect="1"/>
                    </pic:cNvPicPr>
                  </pic:nvPicPr>
                  <pic:blipFill rotWithShape="1">
                    <a:blip r:embed="rId8"/>
                    <a:srcRect t="24848" r="3318"/>
                    <a:stretch/>
                  </pic:blipFill>
                  <pic:spPr bwMode="auto">
                    <a:xfrm>
                      <a:off x="0" y="0"/>
                      <a:ext cx="1724025" cy="5753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1C7321F" w14:textId="17125573" w:rsidR="00AB5CC0" w:rsidRPr="00AB5CC0" w:rsidRDefault="00AB5CC0">
      <w:pPr>
        <w:rPr>
          <w:sz w:val="45"/>
          <w:szCs w:val="45"/>
        </w:rPr>
      </w:pPr>
      <w:r w:rsidRPr="007D6CB8">
        <w:rPr>
          <w:b/>
          <w:sz w:val="45"/>
          <w:szCs w:val="45"/>
        </w:rPr>
        <w:t xml:space="preserve">P R O T O K O L </w:t>
      </w:r>
      <w:proofErr w:type="spellStart"/>
      <w:r w:rsidRPr="007D6CB8">
        <w:rPr>
          <w:b/>
          <w:sz w:val="45"/>
          <w:szCs w:val="45"/>
        </w:rPr>
        <w:t>L</w:t>
      </w:r>
      <w:proofErr w:type="spellEnd"/>
      <w:r>
        <w:rPr>
          <w:sz w:val="45"/>
          <w:szCs w:val="45"/>
        </w:rPr>
        <w:br/>
      </w:r>
      <w:r w:rsidR="000E1083">
        <w:rPr>
          <w:color w:val="000000" w:themeColor="text1"/>
        </w:rPr>
        <w:t>12</w:t>
      </w:r>
      <w:r w:rsidR="000C3085" w:rsidRPr="000C3085">
        <w:rPr>
          <w:color w:val="000000" w:themeColor="text1"/>
        </w:rPr>
        <w:t>.</w:t>
      </w:r>
      <w:r w:rsidRPr="000C3085">
        <w:rPr>
          <w:color w:val="000000" w:themeColor="text1"/>
        </w:rPr>
        <w:t xml:space="preserve"> Sitzung | SS 21</w:t>
      </w:r>
    </w:p>
    <w:p w14:paraId="11DAB9E3" w14:textId="77777777" w:rsidR="009A3865" w:rsidRDefault="009C0283">
      <w:r>
        <w:rPr>
          <w:noProof/>
        </w:rPr>
        <w:pict w14:anchorId="19F734E5">
          <v:rect id="_x0000_i1026" alt="" style="width:481.9pt;height:.5pt;mso-width-percent:0;mso-height-percent:0;mso-width-percent:0;mso-height-percent:0" o:hralign="center" o:hrstd="t" o:hrnoshade="t" o:hr="t" fillcolor="black [3213]" stroked="f"/>
        </w:pict>
      </w: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780" w:firstRow="0" w:lastRow="0" w:firstColumn="1" w:lastColumn="1" w:noHBand="1" w:noVBand="1"/>
      </w:tblPr>
      <w:tblGrid>
        <w:gridCol w:w="2495"/>
        <w:gridCol w:w="194"/>
        <w:gridCol w:w="6950"/>
      </w:tblGrid>
      <w:tr w:rsidR="00D047E3" w14:paraId="5C202531" w14:textId="77777777" w:rsidTr="009A3865">
        <w:tc>
          <w:tcPr>
            <w:tcW w:w="2495" w:type="dxa"/>
          </w:tcPr>
          <w:p w14:paraId="0F19FF27" w14:textId="77777777" w:rsidR="00D047E3" w:rsidRDefault="00D047E3" w:rsidP="00D047E3">
            <w:pPr>
              <w:rPr>
                <w:b/>
                <w:sz w:val="22"/>
              </w:rPr>
            </w:pPr>
            <w:r w:rsidRPr="00D047E3">
              <w:rPr>
                <w:b/>
                <w:sz w:val="22"/>
              </w:rPr>
              <w:t>Gremium</w:t>
            </w:r>
          </w:p>
          <w:p w14:paraId="735E2BCB" w14:textId="77777777" w:rsidR="00D047E3" w:rsidRPr="00D047E3" w:rsidRDefault="00D047E3" w:rsidP="00D047E3">
            <w:pPr>
              <w:rPr>
                <w:b/>
                <w:sz w:val="22"/>
              </w:rPr>
            </w:pPr>
          </w:p>
        </w:tc>
        <w:tc>
          <w:tcPr>
            <w:tcW w:w="194" w:type="dxa"/>
          </w:tcPr>
          <w:p w14:paraId="7EC30686" w14:textId="77777777" w:rsidR="00D047E3" w:rsidRPr="00D047E3" w:rsidRDefault="00D047E3" w:rsidP="00D047E3">
            <w:pPr>
              <w:rPr>
                <w:b/>
                <w:sz w:val="22"/>
              </w:rPr>
            </w:pPr>
            <w:r w:rsidRPr="00D047E3">
              <w:rPr>
                <w:b/>
                <w:sz w:val="22"/>
              </w:rPr>
              <w:t>:</w:t>
            </w:r>
          </w:p>
        </w:tc>
        <w:tc>
          <w:tcPr>
            <w:tcW w:w="6950" w:type="dxa"/>
          </w:tcPr>
          <w:p w14:paraId="1ADE4595" w14:textId="77777777" w:rsidR="00D047E3" w:rsidRPr="00E02CDB" w:rsidRDefault="00E02CDB" w:rsidP="00D047E3">
            <w:pPr>
              <w:rPr>
                <w:sz w:val="22"/>
              </w:rPr>
            </w:pPr>
            <w:r w:rsidRPr="00E02CDB">
              <w:rPr>
                <w:sz w:val="22"/>
              </w:rPr>
              <w:t>AStA</w:t>
            </w:r>
            <w:r>
              <w:rPr>
                <w:sz w:val="22"/>
              </w:rPr>
              <w:t xml:space="preserve"> Campusvertretung Furtwangen</w:t>
            </w:r>
          </w:p>
        </w:tc>
      </w:tr>
      <w:tr w:rsidR="00D047E3" w14:paraId="509A78DB" w14:textId="77777777" w:rsidTr="009A3865">
        <w:tc>
          <w:tcPr>
            <w:tcW w:w="2495" w:type="dxa"/>
          </w:tcPr>
          <w:p w14:paraId="583FAE41" w14:textId="77777777" w:rsidR="00D047E3" w:rsidRDefault="00D047E3" w:rsidP="00D047E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Termin / </w:t>
            </w:r>
            <w:r w:rsidRPr="00D047E3">
              <w:rPr>
                <w:b/>
                <w:sz w:val="22"/>
              </w:rPr>
              <w:t>Zeit</w:t>
            </w:r>
          </w:p>
          <w:p w14:paraId="1E0CCB35" w14:textId="77777777" w:rsidR="00D047E3" w:rsidRPr="00D047E3" w:rsidRDefault="00D047E3" w:rsidP="00D047E3">
            <w:pPr>
              <w:rPr>
                <w:b/>
                <w:sz w:val="22"/>
              </w:rPr>
            </w:pPr>
          </w:p>
        </w:tc>
        <w:tc>
          <w:tcPr>
            <w:tcW w:w="194" w:type="dxa"/>
          </w:tcPr>
          <w:p w14:paraId="6BDC70B1" w14:textId="77777777" w:rsidR="00D047E3" w:rsidRPr="000C3085" w:rsidRDefault="00D047E3" w:rsidP="00D047E3">
            <w:pPr>
              <w:rPr>
                <w:b/>
                <w:color w:val="000000" w:themeColor="text1"/>
                <w:sz w:val="22"/>
              </w:rPr>
            </w:pPr>
            <w:r w:rsidRPr="000C3085">
              <w:rPr>
                <w:b/>
                <w:color w:val="000000" w:themeColor="text1"/>
                <w:sz w:val="22"/>
              </w:rPr>
              <w:t>:</w:t>
            </w:r>
          </w:p>
        </w:tc>
        <w:tc>
          <w:tcPr>
            <w:tcW w:w="6950" w:type="dxa"/>
          </w:tcPr>
          <w:p w14:paraId="02DC183C" w14:textId="04BEC668" w:rsidR="00D047E3" w:rsidRPr="000C3085" w:rsidRDefault="00E02CDB" w:rsidP="00D047E3">
            <w:pPr>
              <w:rPr>
                <w:color w:val="000000" w:themeColor="text1"/>
                <w:sz w:val="22"/>
              </w:rPr>
            </w:pPr>
            <w:r w:rsidRPr="000C3085">
              <w:rPr>
                <w:color w:val="000000" w:themeColor="text1"/>
                <w:sz w:val="22"/>
              </w:rPr>
              <w:t xml:space="preserve">Montag, </w:t>
            </w:r>
            <w:r w:rsidR="002D7462">
              <w:rPr>
                <w:color w:val="000000" w:themeColor="text1"/>
                <w:sz w:val="22"/>
              </w:rPr>
              <w:t>14</w:t>
            </w:r>
            <w:r w:rsidR="000C3085" w:rsidRPr="000C3085">
              <w:rPr>
                <w:color w:val="000000" w:themeColor="text1"/>
                <w:sz w:val="22"/>
              </w:rPr>
              <w:t>.0</w:t>
            </w:r>
            <w:r w:rsidR="002D7462">
              <w:rPr>
                <w:color w:val="000000" w:themeColor="text1"/>
                <w:sz w:val="22"/>
              </w:rPr>
              <w:t>6</w:t>
            </w:r>
            <w:r w:rsidRPr="000C3085">
              <w:rPr>
                <w:color w:val="000000" w:themeColor="text1"/>
                <w:sz w:val="22"/>
              </w:rPr>
              <w:t>.2021</w:t>
            </w:r>
            <w:r w:rsidR="00515832" w:rsidRPr="000C3085">
              <w:rPr>
                <w:color w:val="000000" w:themeColor="text1"/>
                <w:sz w:val="22"/>
              </w:rPr>
              <w:t xml:space="preserve"> | 13:15 Uhr</w:t>
            </w:r>
          </w:p>
        </w:tc>
      </w:tr>
      <w:tr w:rsidR="00D047E3" w14:paraId="7CCD5D98" w14:textId="77777777" w:rsidTr="009A3865">
        <w:tc>
          <w:tcPr>
            <w:tcW w:w="2495" w:type="dxa"/>
          </w:tcPr>
          <w:p w14:paraId="511B5934" w14:textId="77777777" w:rsidR="00D047E3" w:rsidRDefault="00D047E3" w:rsidP="00D047E3">
            <w:pPr>
              <w:rPr>
                <w:b/>
                <w:sz w:val="22"/>
              </w:rPr>
            </w:pPr>
            <w:r w:rsidRPr="00D047E3">
              <w:rPr>
                <w:b/>
                <w:sz w:val="22"/>
              </w:rPr>
              <w:t>Ort</w:t>
            </w:r>
          </w:p>
          <w:p w14:paraId="213A0319" w14:textId="77777777" w:rsidR="00D047E3" w:rsidRPr="00D047E3" w:rsidRDefault="00D047E3" w:rsidP="00D047E3">
            <w:pPr>
              <w:rPr>
                <w:b/>
                <w:sz w:val="22"/>
              </w:rPr>
            </w:pPr>
          </w:p>
        </w:tc>
        <w:tc>
          <w:tcPr>
            <w:tcW w:w="194" w:type="dxa"/>
          </w:tcPr>
          <w:p w14:paraId="49959C70" w14:textId="77777777" w:rsidR="00D047E3" w:rsidRPr="00D047E3" w:rsidRDefault="00D047E3" w:rsidP="00D047E3">
            <w:pPr>
              <w:rPr>
                <w:b/>
                <w:sz w:val="22"/>
              </w:rPr>
            </w:pPr>
            <w:r w:rsidRPr="00D047E3">
              <w:rPr>
                <w:b/>
                <w:sz w:val="22"/>
              </w:rPr>
              <w:t>:</w:t>
            </w:r>
          </w:p>
        </w:tc>
        <w:tc>
          <w:tcPr>
            <w:tcW w:w="6950" w:type="dxa"/>
          </w:tcPr>
          <w:p w14:paraId="0B9F6409" w14:textId="77777777" w:rsidR="00D047E3" w:rsidRPr="00E02CDB" w:rsidRDefault="00515832" w:rsidP="00D047E3">
            <w:pPr>
              <w:rPr>
                <w:sz w:val="22"/>
              </w:rPr>
            </w:pPr>
            <w:r>
              <w:rPr>
                <w:sz w:val="22"/>
              </w:rPr>
              <w:t>AlfaView AStA Raum</w:t>
            </w:r>
          </w:p>
        </w:tc>
      </w:tr>
      <w:tr w:rsidR="009A3865" w14:paraId="6EECAE00" w14:textId="77777777" w:rsidTr="009A3865">
        <w:tc>
          <w:tcPr>
            <w:tcW w:w="2495" w:type="dxa"/>
          </w:tcPr>
          <w:p w14:paraId="6D8C967D" w14:textId="77777777" w:rsidR="009A3865" w:rsidRPr="00D047E3" w:rsidRDefault="009A3865" w:rsidP="00D047E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Mitglieder gewählt</w:t>
            </w:r>
          </w:p>
        </w:tc>
        <w:tc>
          <w:tcPr>
            <w:tcW w:w="194" w:type="dxa"/>
          </w:tcPr>
          <w:p w14:paraId="4576266E" w14:textId="77777777" w:rsidR="009A3865" w:rsidRPr="00D047E3" w:rsidRDefault="009A3865" w:rsidP="00D047E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:</w:t>
            </w:r>
          </w:p>
        </w:tc>
        <w:tc>
          <w:tcPr>
            <w:tcW w:w="6950" w:type="dxa"/>
          </w:tcPr>
          <w:p w14:paraId="60AD2EE3" w14:textId="77777777" w:rsidR="009A3865" w:rsidRPr="00E02CDB" w:rsidRDefault="009A3865" w:rsidP="00D047E3">
            <w:pPr>
              <w:rPr>
                <w:sz w:val="22"/>
              </w:rPr>
            </w:pPr>
          </w:p>
        </w:tc>
      </w:tr>
    </w:tbl>
    <w:p w14:paraId="08DC39A7" w14:textId="77777777" w:rsidR="00BB3ED8" w:rsidRPr="009A3865" w:rsidRDefault="00BB3ED8">
      <w:pPr>
        <w:rPr>
          <w:b/>
          <w:sz w:val="2"/>
          <w:szCs w:val="2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4"/>
        <w:gridCol w:w="2872"/>
        <w:gridCol w:w="341"/>
        <w:gridCol w:w="2872"/>
        <w:gridCol w:w="341"/>
        <w:gridCol w:w="2868"/>
      </w:tblGrid>
      <w:tr w:rsidR="00BD22DF" w14:paraId="6EA07E49" w14:textId="77777777" w:rsidTr="003132AC">
        <w:sdt>
          <w:sdtPr>
            <w:rPr>
              <w:sz w:val="22"/>
            </w:rPr>
            <w:id w:val="-77555810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8" w:type="pct"/>
              </w:tcPr>
              <w:p w14:paraId="039C74B1" w14:textId="7B30A79B" w:rsidR="00BD22DF" w:rsidRPr="00BD22DF" w:rsidRDefault="00582DF9" w:rsidP="00964D3A">
                <w:pPr>
                  <w:rPr>
                    <w:sz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</w:rPr>
                  <w:t>☒</w:t>
                </w:r>
              </w:p>
            </w:tc>
          </w:sdtContent>
        </w:sdt>
        <w:tc>
          <w:tcPr>
            <w:tcW w:w="1490" w:type="pct"/>
          </w:tcPr>
          <w:p w14:paraId="2435668C" w14:textId="30AC1315" w:rsidR="00964D3A" w:rsidRPr="00BD22DF" w:rsidRDefault="00E736B2" w:rsidP="00E736B2">
            <w:pPr>
              <w:rPr>
                <w:sz w:val="22"/>
              </w:rPr>
            </w:pPr>
            <w:r>
              <w:rPr>
                <w:sz w:val="22"/>
              </w:rPr>
              <w:t>Benjamin Herzberger</w:t>
            </w:r>
            <w:r w:rsidR="00964D3A">
              <w:rPr>
                <w:sz w:val="22"/>
              </w:rPr>
              <w:t xml:space="preserve"> </w:t>
            </w:r>
            <w:r w:rsidR="000E1083">
              <w:rPr>
                <w:sz w:val="22"/>
              </w:rPr>
              <w:t xml:space="preserve">(BH) </w:t>
            </w:r>
            <w:r w:rsidR="00964D3A">
              <w:rPr>
                <w:sz w:val="22"/>
              </w:rPr>
              <w:t>(</w:t>
            </w:r>
            <w:r w:rsidR="00582DF9">
              <w:rPr>
                <w:sz w:val="22"/>
              </w:rPr>
              <w:t>13:21</w:t>
            </w:r>
            <w:r w:rsidR="00964D3A">
              <w:rPr>
                <w:sz w:val="22"/>
              </w:rPr>
              <w:t>)</w:t>
            </w:r>
          </w:p>
        </w:tc>
        <w:sdt>
          <w:sdtPr>
            <w:rPr>
              <w:sz w:val="22"/>
            </w:rPr>
            <w:id w:val="5382309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7" w:type="pct"/>
              </w:tcPr>
              <w:p w14:paraId="2FABBDD6" w14:textId="33B52473" w:rsidR="00BD22DF" w:rsidRPr="00BD22DF" w:rsidRDefault="000C3085" w:rsidP="00964D3A">
                <w:pPr>
                  <w:rPr>
                    <w:sz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</w:rPr>
                  <w:t>☒</w:t>
                </w:r>
              </w:p>
            </w:tc>
          </w:sdtContent>
        </w:sdt>
        <w:tc>
          <w:tcPr>
            <w:tcW w:w="1490" w:type="pct"/>
          </w:tcPr>
          <w:p w14:paraId="6A9E7E53" w14:textId="77777777" w:rsidR="00BD22DF" w:rsidRPr="00BD22DF" w:rsidRDefault="00E736B2" w:rsidP="00964D3A">
            <w:pPr>
              <w:rPr>
                <w:sz w:val="22"/>
              </w:rPr>
            </w:pPr>
            <w:r>
              <w:rPr>
                <w:sz w:val="22"/>
              </w:rPr>
              <w:t>Dominik Bleier (DB)</w:t>
            </w:r>
          </w:p>
        </w:tc>
        <w:sdt>
          <w:sdtPr>
            <w:rPr>
              <w:sz w:val="22"/>
            </w:rPr>
            <w:id w:val="562290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7" w:type="pct"/>
              </w:tcPr>
              <w:p w14:paraId="5D613036" w14:textId="3BBFF9B2" w:rsidR="00BD22DF" w:rsidRPr="00BD22DF" w:rsidRDefault="00582DF9" w:rsidP="00964D3A">
                <w:pPr>
                  <w:rPr>
                    <w:sz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p>
            </w:tc>
          </w:sdtContent>
        </w:sdt>
        <w:tc>
          <w:tcPr>
            <w:tcW w:w="1488" w:type="pct"/>
          </w:tcPr>
          <w:p w14:paraId="74835D55" w14:textId="77777777" w:rsidR="00BD22DF" w:rsidRPr="00BD22DF" w:rsidRDefault="00E736B2" w:rsidP="00964D3A">
            <w:pPr>
              <w:rPr>
                <w:sz w:val="22"/>
              </w:rPr>
            </w:pPr>
            <w:r>
              <w:rPr>
                <w:sz w:val="22"/>
              </w:rPr>
              <w:t>Dominik Pingitzer (DP)</w:t>
            </w:r>
          </w:p>
        </w:tc>
      </w:tr>
      <w:tr w:rsidR="00BD22DF" w14:paraId="115ED515" w14:textId="77777777" w:rsidTr="003132AC">
        <w:sdt>
          <w:sdtPr>
            <w:rPr>
              <w:sz w:val="22"/>
            </w:rPr>
            <w:id w:val="20121822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8" w:type="pct"/>
              </w:tcPr>
              <w:p w14:paraId="1E19B2D4" w14:textId="77777777" w:rsidR="00BD22DF" w:rsidRPr="00BD22DF" w:rsidRDefault="00BD22DF" w:rsidP="00964D3A">
                <w:pPr>
                  <w:rPr>
                    <w:sz w:val="22"/>
                  </w:rPr>
                </w:pPr>
                <w:r w:rsidRPr="00BD22DF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p>
            </w:tc>
          </w:sdtContent>
        </w:sdt>
        <w:tc>
          <w:tcPr>
            <w:tcW w:w="1490" w:type="pct"/>
          </w:tcPr>
          <w:p w14:paraId="5AEE2FAD" w14:textId="77777777" w:rsidR="00BD22DF" w:rsidRPr="00BD22DF" w:rsidRDefault="00E736B2" w:rsidP="00964D3A">
            <w:pPr>
              <w:rPr>
                <w:sz w:val="22"/>
              </w:rPr>
            </w:pPr>
            <w:r>
              <w:rPr>
                <w:sz w:val="22"/>
              </w:rPr>
              <w:t>Hannah Ödell (HÖ)</w:t>
            </w:r>
          </w:p>
        </w:tc>
        <w:sdt>
          <w:sdtPr>
            <w:rPr>
              <w:sz w:val="22"/>
            </w:rPr>
            <w:id w:val="4862074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7" w:type="pct"/>
              </w:tcPr>
              <w:p w14:paraId="7EA7F6AE" w14:textId="77777777" w:rsidR="00BD22DF" w:rsidRPr="00BD22DF" w:rsidRDefault="00964D3A" w:rsidP="00964D3A">
                <w:pPr>
                  <w:rPr>
                    <w:sz w:val="22"/>
                  </w:rPr>
                </w:pPr>
                <w:r w:rsidRPr="00BD22DF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p>
            </w:tc>
          </w:sdtContent>
        </w:sdt>
        <w:tc>
          <w:tcPr>
            <w:tcW w:w="1490" w:type="pct"/>
          </w:tcPr>
          <w:p w14:paraId="0CAF7490" w14:textId="77777777" w:rsidR="00BD22DF" w:rsidRPr="00BD22DF" w:rsidRDefault="00E736B2" w:rsidP="00964D3A">
            <w:pPr>
              <w:rPr>
                <w:sz w:val="22"/>
              </w:rPr>
            </w:pPr>
            <w:r>
              <w:rPr>
                <w:sz w:val="22"/>
              </w:rPr>
              <w:t>Jessica Heck (JH)</w:t>
            </w:r>
          </w:p>
        </w:tc>
        <w:sdt>
          <w:sdtPr>
            <w:rPr>
              <w:sz w:val="22"/>
            </w:rPr>
            <w:id w:val="192421833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7" w:type="pct"/>
              </w:tcPr>
              <w:p w14:paraId="42177BD3" w14:textId="1D0323D0" w:rsidR="00BD22DF" w:rsidRPr="00BD22DF" w:rsidRDefault="000C3085" w:rsidP="00964D3A">
                <w:pPr>
                  <w:rPr>
                    <w:sz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</w:rPr>
                  <w:t>☒</w:t>
                </w:r>
              </w:p>
            </w:tc>
          </w:sdtContent>
        </w:sdt>
        <w:tc>
          <w:tcPr>
            <w:tcW w:w="1488" w:type="pct"/>
          </w:tcPr>
          <w:p w14:paraId="19F61A62" w14:textId="77777777" w:rsidR="00BD22DF" w:rsidRPr="00BD22DF" w:rsidRDefault="00E736B2" w:rsidP="00964D3A">
            <w:pPr>
              <w:rPr>
                <w:sz w:val="22"/>
              </w:rPr>
            </w:pPr>
            <w:r>
              <w:rPr>
                <w:sz w:val="22"/>
              </w:rPr>
              <w:t>Justin Dretvic (JD)</w:t>
            </w:r>
          </w:p>
        </w:tc>
      </w:tr>
      <w:tr w:rsidR="00BD22DF" w14:paraId="4F19C27E" w14:textId="77777777" w:rsidTr="003132AC">
        <w:sdt>
          <w:sdtPr>
            <w:rPr>
              <w:sz w:val="22"/>
            </w:rPr>
            <w:id w:val="190995758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8" w:type="pct"/>
              </w:tcPr>
              <w:p w14:paraId="7E2131EF" w14:textId="36D81C18" w:rsidR="00BD22DF" w:rsidRPr="00BD22DF" w:rsidRDefault="000C3085" w:rsidP="00964D3A">
                <w:pPr>
                  <w:rPr>
                    <w:sz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</w:rPr>
                  <w:t>☒</w:t>
                </w:r>
              </w:p>
            </w:tc>
          </w:sdtContent>
        </w:sdt>
        <w:tc>
          <w:tcPr>
            <w:tcW w:w="1490" w:type="pct"/>
          </w:tcPr>
          <w:p w14:paraId="5A859D93" w14:textId="77777777" w:rsidR="00BD22DF" w:rsidRPr="00BD22DF" w:rsidRDefault="00E736B2" w:rsidP="00964D3A">
            <w:pPr>
              <w:rPr>
                <w:sz w:val="22"/>
              </w:rPr>
            </w:pPr>
            <w:r>
              <w:rPr>
                <w:sz w:val="22"/>
              </w:rPr>
              <w:t>Lea Kretschmer (LK)</w:t>
            </w:r>
          </w:p>
        </w:tc>
        <w:sdt>
          <w:sdtPr>
            <w:rPr>
              <w:sz w:val="22"/>
            </w:rPr>
            <w:id w:val="16363746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7" w:type="pct"/>
              </w:tcPr>
              <w:p w14:paraId="52FB0511" w14:textId="760EC89A" w:rsidR="00BD22DF" w:rsidRPr="00BD22DF" w:rsidRDefault="00582DF9" w:rsidP="00964D3A">
                <w:pPr>
                  <w:rPr>
                    <w:sz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p>
            </w:tc>
          </w:sdtContent>
        </w:sdt>
        <w:tc>
          <w:tcPr>
            <w:tcW w:w="1490" w:type="pct"/>
          </w:tcPr>
          <w:p w14:paraId="02FE2FE7" w14:textId="77777777" w:rsidR="00BD22DF" w:rsidRPr="00BD22DF" w:rsidRDefault="00E736B2" w:rsidP="00964D3A">
            <w:pPr>
              <w:rPr>
                <w:sz w:val="22"/>
              </w:rPr>
            </w:pPr>
            <w:r>
              <w:rPr>
                <w:sz w:val="22"/>
              </w:rPr>
              <w:t>Matthias Mühl (MM)</w:t>
            </w:r>
          </w:p>
        </w:tc>
        <w:sdt>
          <w:sdtPr>
            <w:rPr>
              <w:sz w:val="22"/>
            </w:rPr>
            <w:id w:val="34668690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7" w:type="pct"/>
              </w:tcPr>
              <w:p w14:paraId="6C805269" w14:textId="691E1B63" w:rsidR="00BD22DF" w:rsidRPr="00BD22DF" w:rsidRDefault="000C3085" w:rsidP="00964D3A">
                <w:pPr>
                  <w:rPr>
                    <w:sz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</w:rPr>
                  <w:t>☒</w:t>
                </w:r>
              </w:p>
            </w:tc>
          </w:sdtContent>
        </w:sdt>
        <w:tc>
          <w:tcPr>
            <w:tcW w:w="1488" w:type="pct"/>
          </w:tcPr>
          <w:p w14:paraId="11E66768" w14:textId="77777777" w:rsidR="00BD22DF" w:rsidRPr="00BD22DF" w:rsidRDefault="00E736B2" w:rsidP="00964D3A">
            <w:pPr>
              <w:rPr>
                <w:sz w:val="22"/>
              </w:rPr>
            </w:pPr>
            <w:r>
              <w:rPr>
                <w:sz w:val="22"/>
              </w:rPr>
              <w:t>Philipp Fleig (PF)</w:t>
            </w:r>
          </w:p>
        </w:tc>
      </w:tr>
      <w:tr w:rsidR="00BD22DF" w14:paraId="2E4EAC49" w14:textId="77777777" w:rsidTr="003132AC">
        <w:sdt>
          <w:sdtPr>
            <w:rPr>
              <w:sz w:val="22"/>
            </w:rPr>
            <w:id w:val="178022057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8" w:type="pct"/>
              </w:tcPr>
              <w:p w14:paraId="2A474114" w14:textId="5E370A17" w:rsidR="00BD22DF" w:rsidRPr="00BD22DF" w:rsidRDefault="000C3085" w:rsidP="00964D3A">
                <w:pPr>
                  <w:rPr>
                    <w:sz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</w:rPr>
                  <w:t>☒</w:t>
                </w:r>
              </w:p>
            </w:tc>
          </w:sdtContent>
        </w:sdt>
        <w:tc>
          <w:tcPr>
            <w:tcW w:w="1490" w:type="pct"/>
          </w:tcPr>
          <w:p w14:paraId="0A9865EC" w14:textId="77777777" w:rsidR="00BD22DF" w:rsidRPr="00BD22DF" w:rsidRDefault="00E736B2" w:rsidP="00964D3A">
            <w:pPr>
              <w:rPr>
                <w:sz w:val="22"/>
              </w:rPr>
            </w:pPr>
            <w:r>
              <w:rPr>
                <w:sz w:val="22"/>
              </w:rPr>
              <w:t>Ralf Speer (RS)</w:t>
            </w:r>
          </w:p>
        </w:tc>
        <w:sdt>
          <w:sdtPr>
            <w:rPr>
              <w:sz w:val="22"/>
            </w:rPr>
            <w:id w:val="157817333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7" w:type="pct"/>
              </w:tcPr>
              <w:p w14:paraId="138AD76B" w14:textId="3A807A77" w:rsidR="00BD22DF" w:rsidRPr="00BD22DF" w:rsidRDefault="00582DF9" w:rsidP="00964D3A">
                <w:pPr>
                  <w:rPr>
                    <w:sz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</w:rPr>
                  <w:t>☒</w:t>
                </w:r>
              </w:p>
            </w:tc>
          </w:sdtContent>
        </w:sdt>
        <w:tc>
          <w:tcPr>
            <w:tcW w:w="1490" w:type="pct"/>
          </w:tcPr>
          <w:p w14:paraId="5076DEB0" w14:textId="3E522531" w:rsidR="00BD22DF" w:rsidRPr="00BD22DF" w:rsidRDefault="00582DF9" w:rsidP="00964D3A">
            <w:pPr>
              <w:rPr>
                <w:sz w:val="22"/>
              </w:rPr>
            </w:pPr>
            <w:r>
              <w:rPr>
                <w:sz w:val="22"/>
              </w:rPr>
              <w:t xml:space="preserve">Simon </w:t>
            </w:r>
            <w:proofErr w:type="spellStart"/>
            <w:r>
              <w:rPr>
                <w:sz w:val="22"/>
              </w:rPr>
              <w:t>Blaßdörfer</w:t>
            </w:r>
            <w:proofErr w:type="spellEnd"/>
            <w:r w:rsidR="000E1083">
              <w:rPr>
                <w:sz w:val="22"/>
              </w:rPr>
              <w:t xml:space="preserve"> (SB)</w:t>
            </w:r>
          </w:p>
        </w:tc>
        <w:sdt>
          <w:sdtPr>
            <w:rPr>
              <w:sz w:val="22"/>
            </w:rPr>
            <w:id w:val="94596828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7" w:type="pct"/>
              </w:tcPr>
              <w:p w14:paraId="7B49F654" w14:textId="3F06D708" w:rsidR="00BD22DF" w:rsidRPr="00BD22DF" w:rsidRDefault="00582DF9" w:rsidP="00964D3A">
                <w:pPr>
                  <w:rPr>
                    <w:sz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</w:rPr>
                  <w:t>☒</w:t>
                </w:r>
              </w:p>
            </w:tc>
          </w:sdtContent>
        </w:sdt>
        <w:tc>
          <w:tcPr>
            <w:tcW w:w="1488" w:type="pct"/>
          </w:tcPr>
          <w:p w14:paraId="5F7BE009" w14:textId="77777777" w:rsidR="00BD22DF" w:rsidRPr="00BD22DF" w:rsidRDefault="00E736B2" w:rsidP="00964D3A">
            <w:pPr>
              <w:rPr>
                <w:sz w:val="22"/>
              </w:rPr>
            </w:pPr>
            <w:r>
              <w:rPr>
                <w:sz w:val="22"/>
              </w:rPr>
              <w:t>Sina Oeing (SO)</w:t>
            </w:r>
          </w:p>
        </w:tc>
      </w:tr>
      <w:tr w:rsidR="00BD22DF" w14:paraId="745AD8DD" w14:textId="77777777" w:rsidTr="003132AC">
        <w:sdt>
          <w:sdtPr>
            <w:rPr>
              <w:sz w:val="22"/>
            </w:rPr>
            <w:id w:val="15211266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8" w:type="pct"/>
              </w:tcPr>
              <w:p w14:paraId="1B343F65" w14:textId="6E7EB336" w:rsidR="00BD22DF" w:rsidRPr="00BD22DF" w:rsidRDefault="000C3085" w:rsidP="00964D3A">
                <w:pPr>
                  <w:rPr>
                    <w:sz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</w:rPr>
                  <w:t>☒</w:t>
                </w:r>
              </w:p>
            </w:tc>
          </w:sdtContent>
        </w:sdt>
        <w:tc>
          <w:tcPr>
            <w:tcW w:w="1490" w:type="pct"/>
          </w:tcPr>
          <w:p w14:paraId="3E70B51F" w14:textId="77777777" w:rsidR="00BD22DF" w:rsidRPr="00BD22DF" w:rsidRDefault="00E736B2" w:rsidP="00964D3A">
            <w:pPr>
              <w:rPr>
                <w:sz w:val="22"/>
              </w:rPr>
            </w:pPr>
            <w:r>
              <w:rPr>
                <w:sz w:val="22"/>
              </w:rPr>
              <w:t>Vincent Junghans (VJ)</w:t>
            </w:r>
          </w:p>
        </w:tc>
        <w:sdt>
          <w:sdtPr>
            <w:rPr>
              <w:sz w:val="22"/>
            </w:rPr>
            <w:id w:val="-14188511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7" w:type="pct"/>
              </w:tcPr>
              <w:p w14:paraId="04E13F48" w14:textId="77777777" w:rsidR="00BD22DF" w:rsidRPr="00BD22DF" w:rsidRDefault="00964D3A" w:rsidP="00964D3A">
                <w:pPr>
                  <w:rPr>
                    <w:sz w:val="22"/>
                  </w:rPr>
                </w:pPr>
                <w:r w:rsidRPr="00BD22DF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p>
            </w:tc>
          </w:sdtContent>
        </w:sdt>
        <w:tc>
          <w:tcPr>
            <w:tcW w:w="1490" w:type="pct"/>
          </w:tcPr>
          <w:p w14:paraId="5045588A" w14:textId="77777777" w:rsidR="00BD22DF" w:rsidRPr="00BD22DF" w:rsidRDefault="00BD22DF" w:rsidP="00964D3A">
            <w:pPr>
              <w:rPr>
                <w:sz w:val="22"/>
              </w:rPr>
            </w:pPr>
          </w:p>
        </w:tc>
        <w:sdt>
          <w:sdtPr>
            <w:rPr>
              <w:sz w:val="22"/>
            </w:rPr>
            <w:id w:val="-9503921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7" w:type="pct"/>
              </w:tcPr>
              <w:p w14:paraId="0F62867E" w14:textId="77777777" w:rsidR="00BD22DF" w:rsidRPr="00BD22DF" w:rsidRDefault="003C5D00" w:rsidP="00964D3A">
                <w:pPr>
                  <w:rPr>
                    <w:sz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p>
            </w:tc>
          </w:sdtContent>
        </w:sdt>
        <w:tc>
          <w:tcPr>
            <w:tcW w:w="1488" w:type="pct"/>
          </w:tcPr>
          <w:p w14:paraId="51CE59E0" w14:textId="77777777" w:rsidR="003C5D00" w:rsidRPr="00BD22DF" w:rsidRDefault="003C5D00" w:rsidP="00964D3A">
            <w:pPr>
              <w:rPr>
                <w:sz w:val="22"/>
              </w:rPr>
            </w:pPr>
          </w:p>
        </w:tc>
      </w:tr>
      <w:tr w:rsidR="003C5D00" w14:paraId="65852929" w14:textId="77777777" w:rsidTr="003C5D00">
        <w:tc>
          <w:tcPr>
            <w:tcW w:w="5000" w:type="pct"/>
            <w:gridSpan w:val="6"/>
          </w:tcPr>
          <w:p w14:paraId="5C3E851A" w14:textId="7A271567" w:rsidR="003C5D00" w:rsidRPr="003C5D00" w:rsidRDefault="003C5D00" w:rsidP="00964D3A">
            <w:pPr>
              <w:rPr>
                <w:b/>
                <w:sz w:val="22"/>
              </w:rPr>
            </w:pPr>
            <w:r w:rsidRPr="003C5D00">
              <w:rPr>
                <w:b/>
                <w:sz w:val="22"/>
              </w:rPr>
              <w:t>Gesamt:</w:t>
            </w:r>
            <w:r w:rsidR="00E02CDB">
              <w:rPr>
                <w:b/>
                <w:sz w:val="22"/>
              </w:rPr>
              <w:t xml:space="preserve"> </w:t>
            </w:r>
            <w:r w:rsidR="008B4C7E">
              <w:rPr>
                <w:b/>
                <w:sz w:val="22"/>
              </w:rPr>
              <w:t>9</w:t>
            </w:r>
          </w:p>
        </w:tc>
      </w:tr>
    </w:tbl>
    <w:p w14:paraId="4088E741" w14:textId="77777777" w:rsidR="00BD22DF" w:rsidRPr="009A3865" w:rsidRDefault="00BD22DF">
      <w:pPr>
        <w:rPr>
          <w:b/>
          <w:sz w:val="2"/>
          <w:szCs w:val="2"/>
        </w:rPr>
      </w:pPr>
    </w:p>
    <w:tbl>
      <w:tblPr>
        <w:tblStyle w:val="Tabellenraster"/>
        <w:tblW w:w="96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95"/>
        <w:gridCol w:w="194"/>
        <w:gridCol w:w="6942"/>
      </w:tblGrid>
      <w:tr w:rsidR="007D6CB8" w14:paraId="73E322A7" w14:textId="77777777" w:rsidTr="009A3865">
        <w:tc>
          <w:tcPr>
            <w:tcW w:w="2495" w:type="dxa"/>
          </w:tcPr>
          <w:p w14:paraId="5F1C8EE4" w14:textId="77777777" w:rsidR="007D6CB8" w:rsidRDefault="007D6CB8" w:rsidP="002872FA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Sonstige Anwesende</w:t>
            </w:r>
          </w:p>
          <w:p w14:paraId="65A29858" w14:textId="77777777" w:rsidR="007D6CB8" w:rsidRPr="00D047E3" w:rsidRDefault="007D6CB8" w:rsidP="002872FA">
            <w:pPr>
              <w:rPr>
                <w:b/>
                <w:sz w:val="22"/>
              </w:rPr>
            </w:pPr>
          </w:p>
        </w:tc>
        <w:tc>
          <w:tcPr>
            <w:tcW w:w="194" w:type="dxa"/>
          </w:tcPr>
          <w:p w14:paraId="29BB47CE" w14:textId="77777777" w:rsidR="007D6CB8" w:rsidRPr="00D047E3" w:rsidRDefault="007D6CB8" w:rsidP="002872FA">
            <w:pPr>
              <w:rPr>
                <w:b/>
                <w:sz w:val="22"/>
              </w:rPr>
            </w:pPr>
            <w:r w:rsidRPr="00D047E3">
              <w:rPr>
                <w:b/>
                <w:sz w:val="22"/>
              </w:rPr>
              <w:t>:</w:t>
            </w:r>
          </w:p>
        </w:tc>
        <w:tc>
          <w:tcPr>
            <w:tcW w:w="6942" w:type="dxa"/>
          </w:tcPr>
          <w:p w14:paraId="10BE6987" w14:textId="40D98E82" w:rsidR="007D6CB8" w:rsidRPr="00E02CDB" w:rsidRDefault="00582DF9" w:rsidP="002872FA">
            <w:pPr>
              <w:rPr>
                <w:sz w:val="22"/>
              </w:rPr>
            </w:pPr>
            <w:r>
              <w:rPr>
                <w:sz w:val="22"/>
              </w:rPr>
              <w:t>Max Schopf, Valentin (13:24)</w:t>
            </w:r>
          </w:p>
        </w:tc>
      </w:tr>
      <w:tr w:rsidR="007D6CB8" w14:paraId="0147E847" w14:textId="77777777" w:rsidTr="009A3865">
        <w:tc>
          <w:tcPr>
            <w:tcW w:w="2495" w:type="dxa"/>
          </w:tcPr>
          <w:p w14:paraId="6BB54CDD" w14:textId="77777777" w:rsidR="007D6CB8" w:rsidRDefault="007D6CB8" w:rsidP="002872FA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AnwärterInnen</w:t>
            </w:r>
          </w:p>
          <w:p w14:paraId="25529F37" w14:textId="77777777" w:rsidR="007D6CB8" w:rsidRPr="00D047E3" w:rsidRDefault="007D6CB8" w:rsidP="002872FA">
            <w:pPr>
              <w:rPr>
                <w:b/>
                <w:sz w:val="22"/>
              </w:rPr>
            </w:pPr>
          </w:p>
        </w:tc>
        <w:tc>
          <w:tcPr>
            <w:tcW w:w="194" w:type="dxa"/>
          </w:tcPr>
          <w:p w14:paraId="6DB2CE3B" w14:textId="77777777" w:rsidR="007D6CB8" w:rsidRPr="00D047E3" w:rsidRDefault="007D6CB8" w:rsidP="002872FA">
            <w:pPr>
              <w:rPr>
                <w:b/>
                <w:sz w:val="22"/>
              </w:rPr>
            </w:pPr>
            <w:r w:rsidRPr="00D047E3">
              <w:rPr>
                <w:b/>
                <w:sz w:val="22"/>
              </w:rPr>
              <w:t>:</w:t>
            </w:r>
          </w:p>
        </w:tc>
        <w:tc>
          <w:tcPr>
            <w:tcW w:w="6942" w:type="dxa"/>
          </w:tcPr>
          <w:p w14:paraId="7F9E91AF" w14:textId="49808E11" w:rsidR="007D6CB8" w:rsidRPr="00E02CDB" w:rsidRDefault="007D6CB8" w:rsidP="002872FA">
            <w:pPr>
              <w:rPr>
                <w:sz w:val="22"/>
              </w:rPr>
            </w:pPr>
          </w:p>
        </w:tc>
      </w:tr>
      <w:tr w:rsidR="007D6CB8" w14:paraId="535C1A01" w14:textId="77777777" w:rsidTr="009A3865">
        <w:tc>
          <w:tcPr>
            <w:tcW w:w="2495" w:type="dxa"/>
          </w:tcPr>
          <w:p w14:paraId="3EA6AF74" w14:textId="77777777" w:rsidR="007D6CB8" w:rsidRDefault="007D6CB8" w:rsidP="002872FA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SchriftführerIn</w:t>
            </w:r>
          </w:p>
          <w:p w14:paraId="1BA5CFCF" w14:textId="77777777" w:rsidR="007D6CB8" w:rsidRPr="00D047E3" w:rsidRDefault="007D6CB8" w:rsidP="002872FA">
            <w:pPr>
              <w:rPr>
                <w:b/>
                <w:sz w:val="22"/>
              </w:rPr>
            </w:pPr>
          </w:p>
        </w:tc>
        <w:tc>
          <w:tcPr>
            <w:tcW w:w="194" w:type="dxa"/>
          </w:tcPr>
          <w:p w14:paraId="4321EEE6" w14:textId="77777777" w:rsidR="007D6CB8" w:rsidRPr="00D047E3" w:rsidRDefault="007D6CB8" w:rsidP="002872FA">
            <w:pPr>
              <w:rPr>
                <w:b/>
                <w:sz w:val="22"/>
              </w:rPr>
            </w:pPr>
            <w:r w:rsidRPr="00D047E3">
              <w:rPr>
                <w:b/>
                <w:sz w:val="22"/>
              </w:rPr>
              <w:t>:</w:t>
            </w:r>
          </w:p>
        </w:tc>
        <w:tc>
          <w:tcPr>
            <w:tcW w:w="6942" w:type="dxa"/>
          </w:tcPr>
          <w:p w14:paraId="07D6B7F6" w14:textId="25FC6A0E" w:rsidR="007D6CB8" w:rsidRPr="00E02CDB" w:rsidRDefault="000C3085" w:rsidP="002872FA">
            <w:pPr>
              <w:rPr>
                <w:sz w:val="22"/>
              </w:rPr>
            </w:pPr>
            <w:r>
              <w:rPr>
                <w:sz w:val="22"/>
              </w:rPr>
              <w:t>Lea Kretschmer</w:t>
            </w:r>
          </w:p>
        </w:tc>
      </w:tr>
      <w:tr w:rsidR="007D6CB8" w14:paraId="7A94F14A" w14:textId="77777777" w:rsidTr="009A3865">
        <w:tc>
          <w:tcPr>
            <w:tcW w:w="2495" w:type="dxa"/>
          </w:tcPr>
          <w:p w14:paraId="0F5E76B4" w14:textId="77777777" w:rsidR="007D6CB8" w:rsidRDefault="007D6CB8" w:rsidP="002872FA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Vorsitz</w:t>
            </w:r>
          </w:p>
          <w:p w14:paraId="35FC7ECE" w14:textId="77777777" w:rsidR="007D6CB8" w:rsidRDefault="007D6CB8" w:rsidP="002872FA">
            <w:pPr>
              <w:rPr>
                <w:b/>
                <w:sz w:val="22"/>
              </w:rPr>
            </w:pPr>
          </w:p>
        </w:tc>
        <w:tc>
          <w:tcPr>
            <w:tcW w:w="194" w:type="dxa"/>
          </w:tcPr>
          <w:p w14:paraId="32996D25" w14:textId="77777777" w:rsidR="007D6CB8" w:rsidRPr="00D047E3" w:rsidRDefault="007D6CB8" w:rsidP="002872FA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:</w:t>
            </w:r>
          </w:p>
        </w:tc>
        <w:tc>
          <w:tcPr>
            <w:tcW w:w="6942" w:type="dxa"/>
          </w:tcPr>
          <w:p w14:paraId="42FCE2C8" w14:textId="7CB27ACC" w:rsidR="007D6CB8" w:rsidRPr="00E02CDB" w:rsidRDefault="009C0283" w:rsidP="002872FA">
            <w:pPr>
              <w:rPr>
                <w:sz w:val="22"/>
              </w:rPr>
            </w:pPr>
            <w:sdt>
              <w:sdtPr>
                <w:rPr>
                  <w:sz w:val="22"/>
                </w:rPr>
                <w:id w:val="20968168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3085">
                  <w:rPr>
                    <w:rFonts w:ascii="MS Gothic" w:eastAsia="MS Gothic" w:hAnsi="MS Gothic" w:hint="eastAsia"/>
                    <w:sz w:val="22"/>
                  </w:rPr>
                  <w:t>☒</w:t>
                </w:r>
              </w:sdtContent>
            </w:sdt>
            <w:r w:rsidR="00BB3ED8" w:rsidRPr="00E02CDB">
              <w:rPr>
                <w:sz w:val="22"/>
              </w:rPr>
              <w:t xml:space="preserve"> Ralf Speer / </w:t>
            </w:r>
            <w:sdt>
              <w:sdtPr>
                <w:rPr>
                  <w:sz w:val="22"/>
                </w:rPr>
                <w:id w:val="14813436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3085">
                  <w:rPr>
                    <w:rFonts w:ascii="MS Gothic" w:eastAsia="MS Gothic" w:hAnsi="MS Gothic" w:hint="eastAsia"/>
                    <w:sz w:val="22"/>
                  </w:rPr>
                  <w:t>☒</w:t>
                </w:r>
              </w:sdtContent>
            </w:sdt>
            <w:r w:rsidR="00BB3ED8" w:rsidRPr="00E02CDB">
              <w:rPr>
                <w:sz w:val="22"/>
              </w:rPr>
              <w:t xml:space="preserve"> Lea Kretschmer / </w:t>
            </w:r>
            <w:sdt>
              <w:sdtPr>
                <w:rPr>
                  <w:sz w:val="22"/>
                </w:rPr>
                <w:id w:val="-1931499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3ED8" w:rsidRPr="00E02CDB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</w:tr>
      <w:tr w:rsidR="007D6CB8" w14:paraId="546384FF" w14:textId="77777777" w:rsidTr="009A3865">
        <w:tc>
          <w:tcPr>
            <w:tcW w:w="2495" w:type="dxa"/>
          </w:tcPr>
          <w:p w14:paraId="3EF98D88" w14:textId="77777777" w:rsidR="007D6CB8" w:rsidRDefault="007D6CB8" w:rsidP="002872FA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Sachverständige</w:t>
            </w:r>
          </w:p>
          <w:p w14:paraId="06B778BF" w14:textId="77777777" w:rsidR="007D6CB8" w:rsidRDefault="007D6CB8" w:rsidP="002872FA">
            <w:pPr>
              <w:rPr>
                <w:b/>
                <w:sz w:val="22"/>
              </w:rPr>
            </w:pPr>
          </w:p>
        </w:tc>
        <w:tc>
          <w:tcPr>
            <w:tcW w:w="194" w:type="dxa"/>
          </w:tcPr>
          <w:p w14:paraId="479FDECD" w14:textId="77777777" w:rsidR="007D6CB8" w:rsidRPr="00D047E3" w:rsidRDefault="007D6CB8" w:rsidP="002872FA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:</w:t>
            </w:r>
          </w:p>
        </w:tc>
        <w:tc>
          <w:tcPr>
            <w:tcW w:w="6942" w:type="dxa"/>
          </w:tcPr>
          <w:p w14:paraId="5B3326C7" w14:textId="21E9B88A" w:rsidR="007D6CB8" w:rsidRPr="00E02CDB" w:rsidRDefault="009C0283" w:rsidP="002872FA">
            <w:pPr>
              <w:rPr>
                <w:sz w:val="22"/>
              </w:rPr>
            </w:pPr>
            <w:sdt>
              <w:sdtPr>
                <w:rPr>
                  <w:sz w:val="22"/>
                </w:rPr>
                <w:id w:val="-5451414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3085">
                  <w:rPr>
                    <w:rFonts w:ascii="MS Gothic" w:eastAsia="MS Gothic" w:hAnsi="MS Gothic" w:hint="eastAsia"/>
                    <w:sz w:val="22"/>
                  </w:rPr>
                  <w:t>☒</w:t>
                </w:r>
              </w:sdtContent>
            </w:sdt>
            <w:r w:rsidR="00BB3ED8" w:rsidRPr="00E02CDB">
              <w:rPr>
                <w:sz w:val="22"/>
              </w:rPr>
              <w:t xml:space="preserve"> Siegfried Fien</w:t>
            </w:r>
          </w:p>
        </w:tc>
      </w:tr>
    </w:tbl>
    <w:p w14:paraId="08F20946" w14:textId="77777777" w:rsidR="00AB5CC0" w:rsidRDefault="009C0283">
      <w:r>
        <w:rPr>
          <w:noProof/>
        </w:rPr>
        <w:pict w14:anchorId="2690D6D2">
          <v:rect id="_x0000_i1025" alt="" style="width:481.9pt;height:.5pt;mso-width-percent:0;mso-height-percent:0;mso-width-percent:0;mso-height-percent:0" o:hralign="center" o:hrstd="t" o:hrnoshade="t" o:hr="t" fillcolor="black [3213]" stroked="f"/>
        </w:pict>
      </w:r>
    </w:p>
    <w:p w14:paraId="485A85B7" w14:textId="77777777" w:rsidR="00AB5CC0" w:rsidRPr="003132AC" w:rsidRDefault="003132AC">
      <w:pPr>
        <w:rPr>
          <w:sz w:val="22"/>
        </w:rPr>
      </w:pPr>
      <w:r w:rsidRPr="003132AC">
        <w:rPr>
          <w:b/>
          <w:sz w:val="22"/>
        </w:rPr>
        <w:t>Protokoll nach Tagesordnungspunkten</w:t>
      </w:r>
      <w:r w:rsidRPr="003132AC">
        <w:rPr>
          <w:sz w:val="22"/>
        </w:rPr>
        <w:br/>
      </w:r>
      <w:r w:rsidRPr="008B4C7E">
        <w:rPr>
          <w:b/>
          <w:color w:val="000000" w:themeColor="text1"/>
          <w:sz w:val="22"/>
        </w:rPr>
        <w:t>Beginn:</w:t>
      </w:r>
      <w:r w:rsidRPr="008B4C7E">
        <w:rPr>
          <w:color w:val="000000" w:themeColor="text1"/>
          <w:sz w:val="22"/>
        </w:rPr>
        <w:t xml:space="preserve"> 13:15 </w:t>
      </w:r>
      <w:r w:rsidRPr="003132AC">
        <w:rPr>
          <w:sz w:val="22"/>
        </w:rPr>
        <w:t>Uhr</w:t>
      </w:r>
    </w:p>
    <w:p w14:paraId="0BAC1963" w14:textId="77777777" w:rsidR="000C3085" w:rsidRPr="000A648F" w:rsidRDefault="000C3085" w:rsidP="000C3085">
      <w:pPr>
        <w:pStyle w:val="WortmarkeFu"/>
        <w:numPr>
          <w:ilvl w:val="0"/>
          <w:numId w:val="4"/>
        </w:numPr>
        <w:tabs>
          <w:tab w:val="left" w:pos="1514"/>
          <w:tab w:val="left" w:pos="1996"/>
          <w:tab w:val="left" w:pos="3554"/>
          <w:tab w:val="left" w:pos="3951"/>
        </w:tabs>
        <w:spacing w:line="480" w:lineRule="auto"/>
        <w:jc w:val="both"/>
        <w:rPr>
          <w:rFonts w:ascii="Arial" w:eastAsia="Arial" w:hAnsi="Arial" w:cs="Arial"/>
          <w:b/>
          <w:bCs/>
          <w:sz w:val="22"/>
          <w:lang w:val="de-DE"/>
        </w:rPr>
      </w:pPr>
      <w:r w:rsidRPr="000A648F">
        <w:rPr>
          <w:rFonts w:ascii="Arial" w:eastAsia="Arial" w:hAnsi="Arial" w:cs="Arial"/>
          <w:b/>
          <w:bCs/>
          <w:sz w:val="22"/>
          <w:lang w:val="de-DE"/>
        </w:rPr>
        <w:t>Begrüßung (Vorsitz)</w:t>
      </w:r>
    </w:p>
    <w:p w14:paraId="6456AC86" w14:textId="62AB5595" w:rsidR="000C3085" w:rsidRPr="000A648F" w:rsidRDefault="000C3085" w:rsidP="000C3085">
      <w:pPr>
        <w:pStyle w:val="WortmarkeFu"/>
        <w:numPr>
          <w:ilvl w:val="0"/>
          <w:numId w:val="4"/>
        </w:numPr>
        <w:tabs>
          <w:tab w:val="left" w:pos="1514"/>
          <w:tab w:val="left" w:pos="1996"/>
          <w:tab w:val="left" w:pos="3554"/>
          <w:tab w:val="left" w:pos="3951"/>
        </w:tabs>
        <w:spacing w:line="480" w:lineRule="auto"/>
        <w:jc w:val="both"/>
        <w:rPr>
          <w:rFonts w:ascii="Arial" w:eastAsia="Arial" w:hAnsi="Arial" w:cs="Arial"/>
          <w:b/>
          <w:bCs/>
          <w:sz w:val="22"/>
          <w:lang w:val="de-DE"/>
        </w:rPr>
      </w:pPr>
      <w:r w:rsidRPr="000A648F">
        <w:rPr>
          <w:rFonts w:ascii="Arial" w:eastAsia="Arial" w:hAnsi="Arial" w:cs="Arial"/>
          <w:b/>
          <w:bCs/>
          <w:sz w:val="22"/>
          <w:lang w:val="de-DE"/>
        </w:rPr>
        <w:t>Bestätigung Tagesordnung</w:t>
      </w:r>
    </w:p>
    <w:p w14:paraId="48FC0601" w14:textId="369C0FDE" w:rsidR="006E02E2" w:rsidRDefault="000C3085" w:rsidP="00582DF9">
      <w:pPr>
        <w:pStyle w:val="WortmarkeFu"/>
        <w:numPr>
          <w:ilvl w:val="0"/>
          <w:numId w:val="4"/>
        </w:numPr>
        <w:tabs>
          <w:tab w:val="left" w:pos="1514"/>
          <w:tab w:val="left" w:pos="1996"/>
          <w:tab w:val="left" w:pos="3554"/>
          <w:tab w:val="left" w:pos="3951"/>
        </w:tabs>
        <w:spacing w:line="480" w:lineRule="auto"/>
        <w:jc w:val="both"/>
        <w:rPr>
          <w:rFonts w:ascii="Arial" w:eastAsia="Arial" w:hAnsi="Arial" w:cs="Arial"/>
          <w:b/>
          <w:bCs/>
          <w:sz w:val="22"/>
          <w:lang w:val="de-DE"/>
        </w:rPr>
      </w:pPr>
      <w:r w:rsidRPr="000A648F">
        <w:rPr>
          <w:rFonts w:ascii="Arial" w:eastAsia="Arial" w:hAnsi="Arial" w:cs="Arial"/>
          <w:b/>
          <w:bCs/>
          <w:sz w:val="22"/>
          <w:lang w:val="de-DE"/>
        </w:rPr>
        <w:t>Bestätigung Protokol</w:t>
      </w:r>
      <w:r w:rsidR="00582DF9">
        <w:rPr>
          <w:rFonts w:ascii="Arial" w:eastAsia="Arial" w:hAnsi="Arial" w:cs="Arial"/>
          <w:b/>
          <w:bCs/>
          <w:sz w:val="22"/>
          <w:lang w:val="de-DE"/>
        </w:rPr>
        <w:t>l</w:t>
      </w:r>
    </w:p>
    <w:p w14:paraId="2E701E27" w14:textId="7F6B682C" w:rsidR="00582DF9" w:rsidRPr="00582DF9" w:rsidRDefault="00582DF9" w:rsidP="00582DF9">
      <w:pPr>
        <w:pStyle w:val="WortmarkeFu"/>
        <w:tabs>
          <w:tab w:val="left" w:pos="1514"/>
          <w:tab w:val="left" w:pos="1996"/>
          <w:tab w:val="left" w:pos="3554"/>
          <w:tab w:val="left" w:pos="3951"/>
        </w:tabs>
        <w:spacing w:line="276" w:lineRule="auto"/>
        <w:ind w:left="720"/>
        <w:jc w:val="both"/>
        <w:rPr>
          <w:rFonts w:ascii="Arial" w:eastAsia="Arial" w:hAnsi="Arial" w:cs="Arial"/>
          <w:sz w:val="22"/>
          <w:lang w:val="de-DE"/>
        </w:rPr>
      </w:pPr>
    </w:p>
    <w:p w14:paraId="651788FA" w14:textId="1E4183C7" w:rsidR="00582DF9" w:rsidRDefault="00582DF9" w:rsidP="00582DF9">
      <w:pPr>
        <w:pStyle w:val="WortmarkeFu"/>
        <w:numPr>
          <w:ilvl w:val="0"/>
          <w:numId w:val="4"/>
        </w:numPr>
        <w:tabs>
          <w:tab w:val="left" w:pos="1514"/>
          <w:tab w:val="left" w:pos="1996"/>
          <w:tab w:val="left" w:pos="3554"/>
          <w:tab w:val="left" w:pos="3951"/>
        </w:tabs>
        <w:spacing w:line="480" w:lineRule="auto"/>
        <w:jc w:val="both"/>
        <w:rPr>
          <w:rFonts w:ascii="Arial" w:eastAsia="Arial" w:hAnsi="Arial" w:cs="Arial"/>
          <w:b/>
          <w:bCs/>
          <w:sz w:val="22"/>
          <w:lang w:val="de-DE"/>
        </w:rPr>
      </w:pPr>
      <w:r>
        <w:rPr>
          <w:rFonts w:ascii="Arial" w:eastAsia="Arial" w:hAnsi="Arial" w:cs="Arial"/>
          <w:b/>
          <w:bCs/>
          <w:sz w:val="22"/>
          <w:lang w:val="de-DE"/>
        </w:rPr>
        <w:t>Ankündigung</w:t>
      </w:r>
    </w:p>
    <w:p w14:paraId="52693951" w14:textId="50FE2B6B" w:rsidR="00582DF9" w:rsidRDefault="00582DF9" w:rsidP="000E1083">
      <w:pPr>
        <w:pStyle w:val="WortmarkeFu"/>
        <w:numPr>
          <w:ilvl w:val="0"/>
          <w:numId w:val="17"/>
        </w:numPr>
        <w:tabs>
          <w:tab w:val="left" w:pos="1514"/>
          <w:tab w:val="left" w:pos="1996"/>
          <w:tab w:val="left" w:pos="3554"/>
          <w:tab w:val="left" w:pos="3951"/>
        </w:tabs>
        <w:spacing w:line="276" w:lineRule="auto"/>
        <w:jc w:val="both"/>
        <w:rPr>
          <w:rFonts w:ascii="Arial" w:eastAsia="Arial" w:hAnsi="Arial" w:cs="Arial"/>
          <w:sz w:val="22"/>
          <w:lang w:val="de-DE"/>
        </w:rPr>
      </w:pPr>
      <w:r w:rsidRPr="00582DF9">
        <w:rPr>
          <w:rFonts w:ascii="Arial" w:eastAsia="Arial" w:hAnsi="Arial" w:cs="Arial"/>
          <w:sz w:val="22"/>
          <w:lang w:val="de-DE"/>
        </w:rPr>
        <w:t xml:space="preserve">Freitag </w:t>
      </w:r>
      <w:r w:rsidR="000E1083">
        <w:rPr>
          <w:rFonts w:ascii="Arial" w:eastAsia="Arial" w:hAnsi="Arial" w:cs="Arial"/>
          <w:sz w:val="22"/>
          <w:lang w:val="de-DE"/>
        </w:rPr>
        <w:t xml:space="preserve">ist </w:t>
      </w:r>
      <w:r w:rsidRPr="00582DF9">
        <w:rPr>
          <w:rFonts w:ascii="Arial" w:eastAsia="Arial" w:hAnsi="Arial" w:cs="Arial"/>
          <w:sz w:val="22"/>
          <w:lang w:val="de-DE"/>
        </w:rPr>
        <w:t xml:space="preserve">allgemeine AStA-Sitzung. Bezüglich </w:t>
      </w:r>
      <w:proofErr w:type="spellStart"/>
      <w:r w:rsidRPr="00582DF9">
        <w:rPr>
          <w:rFonts w:ascii="Arial" w:eastAsia="Arial" w:hAnsi="Arial" w:cs="Arial"/>
          <w:sz w:val="22"/>
          <w:lang w:val="de-DE"/>
        </w:rPr>
        <w:t>Ersti</w:t>
      </w:r>
      <w:proofErr w:type="spellEnd"/>
      <w:r w:rsidRPr="00582DF9">
        <w:rPr>
          <w:rFonts w:ascii="Arial" w:eastAsia="Arial" w:hAnsi="Arial" w:cs="Arial"/>
          <w:sz w:val="22"/>
          <w:lang w:val="de-DE"/>
        </w:rPr>
        <w:t xml:space="preserve">-Taschen </w:t>
      </w:r>
      <w:r w:rsidRPr="00582DF9">
        <w:rPr>
          <w:rFonts w:ascii="Arial" w:eastAsia="Arial" w:hAnsi="Arial" w:cs="Arial"/>
          <w:sz w:val="22"/>
          <w:lang w:val="de-DE"/>
        </w:rPr>
        <w:sym w:font="Wingdings" w:char="F0E0"/>
      </w:r>
      <w:r w:rsidRPr="00582DF9">
        <w:rPr>
          <w:rFonts w:ascii="Arial" w:eastAsia="Arial" w:hAnsi="Arial" w:cs="Arial"/>
          <w:sz w:val="22"/>
          <w:lang w:val="de-DE"/>
        </w:rPr>
        <w:t xml:space="preserve"> Ralf kommt nochmal im Laufe der Woche auf uns zu (Sascha hat </w:t>
      </w:r>
      <w:proofErr w:type="gramStart"/>
      <w:r w:rsidRPr="00582DF9">
        <w:rPr>
          <w:rFonts w:ascii="Arial" w:eastAsia="Arial" w:hAnsi="Arial" w:cs="Arial"/>
          <w:sz w:val="22"/>
          <w:lang w:val="de-DE"/>
        </w:rPr>
        <w:t>zur Zeit</w:t>
      </w:r>
      <w:proofErr w:type="gramEnd"/>
      <w:r w:rsidRPr="00582DF9">
        <w:rPr>
          <w:rFonts w:ascii="Arial" w:eastAsia="Arial" w:hAnsi="Arial" w:cs="Arial"/>
          <w:sz w:val="22"/>
          <w:lang w:val="de-DE"/>
        </w:rPr>
        <w:t xml:space="preserve"> auch nicht so viel Zeit)</w:t>
      </w:r>
      <w:r w:rsidR="000E1083">
        <w:rPr>
          <w:rFonts w:ascii="Arial" w:eastAsia="Arial" w:hAnsi="Arial" w:cs="Arial"/>
          <w:sz w:val="22"/>
          <w:lang w:val="de-DE"/>
        </w:rPr>
        <w:t>.</w:t>
      </w:r>
    </w:p>
    <w:p w14:paraId="72A74539" w14:textId="622E77A7" w:rsidR="00582DF9" w:rsidRPr="000E1083" w:rsidRDefault="00582DF9" w:rsidP="000E1083">
      <w:pPr>
        <w:pStyle w:val="WortmarkeFu"/>
        <w:numPr>
          <w:ilvl w:val="0"/>
          <w:numId w:val="17"/>
        </w:numPr>
        <w:tabs>
          <w:tab w:val="left" w:pos="1514"/>
          <w:tab w:val="left" w:pos="1996"/>
          <w:tab w:val="left" w:pos="3554"/>
          <w:tab w:val="left" w:pos="3951"/>
        </w:tabs>
        <w:spacing w:line="276" w:lineRule="auto"/>
        <w:jc w:val="both"/>
        <w:rPr>
          <w:rFonts w:ascii="Arial" w:eastAsia="Arial" w:hAnsi="Arial" w:cs="Arial"/>
          <w:sz w:val="22"/>
          <w:lang w:val="de-DE"/>
        </w:rPr>
      </w:pPr>
      <w:r w:rsidRPr="000E1083">
        <w:rPr>
          <w:rFonts w:ascii="Arial" w:eastAsia="Arial" w:hAnsi="Arial" w:cs="Arial"/>
          <w:sz w:val="22"/>
          <w:lang w:val="de-DE"/>
        </w:rPr>
        <w:t>Am 22.</w:t>
      </w:r>
      <w:r w:rsidR="000E1083">
        <w:rPr>
          <w:rFonts w:ascii="Arial" w:eastAsia="Arial" w:hAnsi="Arial" w:cs="Arial"/>
          <w:sz w:val="22"/>
          <w:lang w:val="de-DE"/>
        </w:rPr>
        <w:t>Juni (nächste Woche Dienstag)</w:t>
      </w:r>
      <w:r w:rsidRPr="000E1083">
        <w:rPr>
          <w:rFonts w:ascii="Arial" w:eastAsia="Arial" w:hAnsi="Arial" w:cs="Arial"/>
          <w:sz w:val="22"/>
          <w:lang w:val="de-DE"/>
        </w:rPr>
        <w:t xml:space="preserve"> </w:t>
      </w:r>
      <w:r w:rsidR="000E1083">
        <w:rPr>
          <w:rFonts w:ascii="Arial" w:eastAsia="Arial" w:hAnsi="Arial" w:cs="Arial"/>
          <w:sz w:val="22"/>
          <w:lang w:val="de-DE"/>
        </w:rPr>
        <w:t>i</w:t>
      </w:r>
      <w:r w:rsidRPr="000E1083">
        <w:rPr>
          <w:rFonts w:ascii="Arial" w:eastAsia="Arial" w:hAnsi="Arial" w:cs="Arial"/>
          <w:sz w:val="22"/>
          <w:lang w:val="de-DE"/>
        </w:rPr>
        <w:t xml:space="preserve">st </w:t>
      </w:r>
      <w:proofErr w:type="spellStart"/>
      <w:r w:rsidRPr="000E1083">
        <w:rPr>
          <w:rFonts w:ascii="Arial" w:eastAsia="Arial" w:hAnsi="Arial" w:cs="Arial"/>
          <w:sz w:val="22"/>
          <w:lang w:val="de-DE"/>
        </w:rPr>
        <w:t>StuRa</w:t>
      </w:r>
      <w:proofErr w:type="spellEnd"/>
      <w:r w:rsidRPr="000E1083">
        <w:rPr>
          <w:rFonts w:ascii="Arial" w:eastAsia="Arial" w:hAnsi="Arial" w:cs="Arial"/>
          <w:sz w:val="22"/>
          <w:lang w:val="de-DE"/>
        </w:rPr>
        <w:t>-Sitzung.</w:t>
      </w:r>
    </w:p>
    <w:p w14:paraId="12070C06" w14:textId="77777777" w:rsidR="00582DF9" w:rsidRPr="00582DF9" w:rsidRDefault="00582DF9" w:rsidP="00582DF9">
      <w:pPr>
        <w:pStyle w:val="WortmarkeFu"/>
        <w:tabs>
          <w:tab w:val="left" w:pos="1514"/>
          <w:tab w:val="left" w:pos="1996"/>
          <w:tab w:val="left" w:pos="3554"/>
          <w:tab w:val="left" w:pos="3951"/>
        </w:tabs>
        <w:spacing w:line="276" w:lineRule="auto"/>
        <w:ind w:left="720"/>
        <w:jc w:val="both"/>
        <w:rPr>
          <w:rFonts w:ascii="Arial" w:eastAsia="Arial" w:hAnsi="Arial" w:cs="Arial"/>
          <w:sz w:val="22"/>
          <w:lang w:val="de-DE"/>
        </w:rPr>
      </w:pPr>
    </w:p>
    <w:p w14:paraId="29A42895" w14:textId="77935519" w:rsidR="00582DF9" w:rsidRDefault="00582DF9" w:rsidP="00582DF9">
      <w:pPr>
        <w:pStyle w:val="WortmarkeFu"/>
        <w:numPr>
          <w:ilvl w:val="0"/>
          <w:numId w:val="4"/>
        </w:numPr>
        <w:tabs>
          <w:tab w:val="left" w:pos="1514"/>
          <w:tab w:val="left" w:pos="1996"/>
          <w:tab w:val="left" w:pos="3554"/>
          <w:tab w:val="left" w:pos="3951"/>
        </w:tabs>
        <w:spacing w:line="480" w:lineRule="auto"/>
        <w:jc w:val="both"/>
        <w:rPr>
          <w:rFonts w:ascii="Arial" w:eastAsia="Arial" w:hAnsi="Arial" w:cs="Arial"/>
          <w:b/>
          <w:bCs/>
          <w:sz w:val="22"/>
          <w:lang w:val="de-DE"/>
        </w:rPr>
      </w:pPr>
      <w:r>
        <w:rPr>
          <w:rFonts w:ascii="Arial" w:eastAsia="Arial" w:hAnsi="Arial" w:cs="Arial"/>
          <w:b/>
          <w:bCs/>
          <w:sz w:val="22"/>
          <w:lang w:val="de-DE"/>
        </w:rPr>
        <w:t>Zwischenstand Referate/Arbeitsgruppen</w:t>
      </w:r>
    </w:p>
    <w:p w14:paraId="67A54EF1" w14:textId="4EA20DF8" w:rsidR="00582DF9" w:rsidRPr="00582DF9" w:rsidRDefault="00582DF9" w:rsidP="000E1083">
      <w:pPr>
        <w:pStyle w:val="WortmarkeFu"/>
        <w:numPr>
          <w:ilvl w:val="0"/>
          <w:numId w:val="18"/>
        </w:numPr>
        <w:tabs>
          <w:tab w:val="left" w:pos="1514"/>
          <w:tab w:val="left" w:pos="1996"/>
          <w:tab w:val="left" w:pos="3554"/>
          <w:tab w:val="left" w:pos="3951"/>
        </w:tabs>
        <w:spacing w:line="276" w:lineRule="auto"/>
        <w:jc w:val="both"/>
        <w:rPr>
          <w:rFonts w:ascii="Arial" w:eastAsia="Arial" w:hAnsi="Arial" w:cs="Arial"/>
          <w:sz w:val="22"/>
          <w:lang w:val="de-DE"/>
        </w:rPr>
      </w:pPr>
      <w:r w:rsidRPr="00582DF9">
        <w:rPr>
          <w:rFonts w:ascii="Arial" w:eastAsia="Arial" w:hAnsi="Arial" w:cs="Arial"/>
          <w:sz w:val="22"/>
          <w:lang w:val="de-DE"/>
        </w:rPr>
        <w:t xml:space="preserve">Kein Update bezüglich Server. Alles läuft </w:t>
      </w:r>
      <w:r w:rsidR="000E1083" w:rsidRPr="00582DF9">
        <w:rPr>
          <w:rFonts w:ascii="Arial" w:eastAsia="Arial" w:hAnsi="Arial" w:cs="Arial"/>
          <w:sz w:val="22"/>
          <w:lang w:val="de-DE"/>
        </w:rPr>
        <w:t>einwandfrei</w:t>
      </w:r>
      <w:r w:rsidRPr="00582DF9">
        <w:rPr>
          <w:rFonts w:ascii="Arial" w:eastAsia="Arial" w:hAnsi="Arial" w:cs="Arial"/>
          <w:sz w:val="22"/>
          <w:lang w:val="de-DE"/>
        </w:rPr>
        <w:t xml:space="preserve"> bis auf die Software.</w:t>
      </w:r>
    </w:p>
    <w:p w14:paraId="0B368C12" w14:textId="7E3B20B4" w:rsidR="00582DF9" w:rsidRPr="000E1083" w:rsidRDefault="00582DF9" w:rsidP="000E1083">
      <w:pPr>
        <w:pStyle w:val="WortmarkeFu"/>
        <w:numPr>
          <w:ilvl w:val="0"/>
          <w:numId w:val="18"/>
        </w:numPr>
        <w:tabs>
          <w:tab w:val="left" w:pos="1514"/>
          <w:tab w:val="left" w:pos="1996"/>
          <w:tab w:val="left" w:pos="3554"/>
          <w:tab w:val="left" w:pos="3951"/>
        </w:tabs>
        <w:spacing w:line="276" w:lineRule="auto"/>
        <w:jc w:val="both"/>
        <w:rPr>
          <w:rFonts w:ascii="Arial" w:eastAsia="Arial" w:hAnsi="Arial" w:cs="Arial"/>
          <w:sz w:val="22"/>
          <w:lang w:val="de-DE"/>
        </w:rPr>
      </w:pPr>
      <w:r w:rsidRPr="00582DF9">
        <w:rPr>
          <w:rFonts w:ascii="Arial" w:eastAsia="Arial" w:hAnsi="Arial" w:cs="Arial"/>
          <w:sz w:val="22"/>
          <w:lang w:val="de-DE"/>
        </w:rPr>
        <w:lastRenderedPageBreak/>
        <w:t>Technik-</w:t>
      </w:r>
      <w:r w:rsidR="000E1083">
        <w:rPr>
          <w:rFonts w:ascii="Arial" w:eastAsia="Arial" w:hAnsi="Arial" w:cs="Arial"/>
          <w:sz w:val="22"/>
          <w:lang w:val="de-DE"/>
        </w:rPr>
        <w:t>R</w:t>
      </w:r>
      <w:r w:rsidRPr="00582DF9">
        <w:rPr>
          <w:rFonts w:ascii="Arial" w:eastAsia="Arial" w:hAnsi="Arial" w:cs="Arial"/>
          <w:sz w:val="22"/>
          <w:lang w:val="de-DE"/>
        </w:rPr>
        <w:t xml:space="preserve">eferat: So weit alles gut. Lagezentrum hat eigentlich </w:t>
      </w:r>
      <w:r w:rsidR="000E1083">
        <w:rPr>
          <w:rFonts w:ascii="Arial" w:eastAsia="Arial" w:hAnsi="Arial" w:cs="Arial"/>
          <w:sz w:val="22"/>
          <w:lang w:val="de-DE"/>
        </w:rPr>
        <w:t xml:space="preserve">eine </w:t>
      </w:r>
      <w:r w:rsidRPr="00582DF9">
        <w:rPr>
          <w:rFonts w:ascii="Arial" w:eastAsia="Arial" w:hAnsi="Arial" w:cs="Arial"/>
          <w:sz w:val="22"/>
          <w:lang w:val="de-DE"/>
        </w:rPr>
        <w:t xml:space="preserve">Freischaltung </w:t>
      </w:r>
      <w:r w:rsidR="000E1083">
        <w:rPr>
          <w:rFonts w:ascii="Arial" w:eastAsia="Arial" w:hAnsi="Arial" w:cs="Arial"/>
          <w:sz w:val="22"/>
          <w:lang w:val="de-DE"/>
        </w:rPr>
        <w:t xml:space="preserve">für die AC </w:t>
      </w:r>
      <w:r w:rsidRPr="00582DF9">
        <w:rPr>
          <w:rFonts w:ascii="Arial" w:eastAsia="Arial" w:hAnsi="Arial" w:cs="Arial"/>
          <w:sz w:val="22"/>
          <w:lang w:val="de-DE"/>
        </w:rPr>
        <w:t xml:space="preserve">gegeben, aber </w:t>
      </w:r>
      <w:r w:rsidR="000E1083">
        <w:rPr>
          <w:rFonts w:ascii="Arial" w:eastAsia="Arial" w:hAnsi="Arial" w:cs="Arial"/>
          <w:sz w:val="22"/>
          <w:lang w:val="de-DE"/>
        </w:rPr>
        <w:t xml:space="preserve">die </w:t>
      </w:r>
      <w:r w:rsidRPr="00582DF9">
        <w:rPr>
          <w:rFonts w:ascii="Arial" w:eastAsia="Arial" w:hAnsi="Arial" w:cs="Arial"/>
          <w:sz w:val="22"/>
          <w:lang w:val="de-DE"/>
        </w:rPr>
        <w:t xml:space="preserve">funktioniert irgendwie nicht. </w:t>
      </w:r>
      <w:r>
        <w:rPr>
          <w:rFonts w:ascii="Arial" w:eastAsia="Arial" w:hAnsi="Arial" w:cs="Arial"/>
          <w:sz w:val="22"/>
          <w:lang w:val="de-DE"/>
        </w:rPr>
        <w:t>Es muss nochmal geschaut bzw. nachgefragt werden.</w:t>
      </w:r>
      <w:r w:rsidR="000E1083">
        <w:rPr>
          <w:rFonts w:ascii="Arial" w:eastAsia="Arial" w:hAnsi="Arial" w:cs="Arial"/>
          <w:sz w:val="22"/>
          <w:lang w:val="de-DE"/>
        </w:rPr>
        <w:t xml:space="preserve"> </w:t>
      </w:r>
      <w:r w:rsidRPr="000E1083">
        <w:rPr>
          <w:rFonts w:ascii="Arial" w:eastAsia="Arial" w:hAnsi="Arial" w:cs="Arial"/>
          <w:sz w:val="22"/>
          <w:lang w:val="de-DE"/>
        </w:rPr>
        <w:t xml:space="preserve">Viel Technik </w:t>
      </w:r>
      <w:r w:rsidR="000E1083">
        <w:rPr>
          <w:rFonts w:ascii="Arial" w:eastAsia="Arial" w:hAnsi="Arial" w:cs="Arial"/>
          <w:sz w:val="22"/>
          <w:lang w:val="de-DE"/>
        </w:rPr>
        <w:t xml:space="preserve">ist </w:t>
      </w:r>
      <w:proofErr w:type="gramStart"/>
      <w:r w:rsidRPr="000E1083">
        <w:rPr>
          <w:rFonts w:ascii="Arial" w:eastAsia="Arial" w:hAnsi="Arial" w:cs="Arial"/>
          <w:sz w:val="22"/>
          <w:lang w:val="de-DE"/>
        </w:rPr>
        <w:t>zur Zeit</w:t>
      </w:r>
      <w:proofErr w:type="gramEnd"/>
      <w:r w:rsidRPr="000E1083">
        <w:rPr>
          <w:rFonts w:ascii="Arial" w:eastAsia="Arial" w:hAnsi="Arial" w:cs="Arial"/>
          <w:sz w:val="22"/>
          <w:lang w:val="de-DE"/>
        </w:rPr>
        <w:t xml:space="preserve"> wegen Instan</w:t>
      </w:r>
      <w:r w:rsidR="000E1083">
        <w:rPr>
          <w:rFonts w:ascii="Arial" w:eastAsia="Arial" w:hAnsi="Arial" w:cs="Arial"/>
          <w:sz w:val="22"/>
          <w:lang w:val="de-DE"/>
        </w:rPr>
        <w:t>d</w:t>
      </w:r>
      <w:r w:rsidRPr="000E1083">
        <w:rPr>
          <w:rFonts w:ascii="Arial" w:eastAsia="Arial" w:hAnsi="Arial" w:cs="Arial"/>
          <w:sz w:val="22"/>
          <w:lang w:val="de-DE"/>
        </w:rPr>
        <w:t>setzungsfestival</w:t>
      </w:r>
      <w:r w:rsidR="000E1083">
        <w:rPr>
          <w:rFonts w:ascii="Arial" w:eastAsia="Arial" w:hAnsi="Arial" w:cs="Arial"/>
          <w:sz w:val="22"/>
          <w:lang w:val="de-DE"/>
        </w:rPr>
        <w:t xml:space="preserve"> </w:t>
      </w:r>
      <w:r w:rsidR="000E1083" w:rsidRPr="000E1083">
        <w:rPr>
          <w:rFonts w:ascii="Arial" w:eastAsia="Arial" w:hAnsi="Arial" w:cs="Arial"/>
          <w:sz w:val="22"/>
          <w:lang w:val="de-DE"/>
        </w:rPr>
        <w:t>ausgeliehen</w:t>
      </w:r>
      <w:r w:rsidRPr="000E1083">
        <w:rPr>
          <w:rFonts w:ascii="Arial" w:eastAsia="Arial" w:hAnsi="Arial" w:cs="Arial"/>
          <w:sz w:val="22"/>
          <w:lang w:val="de-DE"/>
        </w:rPr>
        <w:t>.</w:t>
      </w:r>
    </w:p>
    <w:p w14:paraId="4A814D21" w14:textId="7CA8D8CC" w:rsidR="00582DF9" w:rsidRDefault="00582DF9" w:rsidP="000E1083">
      <w:pPr>
        <w:pStyle w:val="WortmarkeFu"/>
        <w:numPr>
          <w:ilvl w:val="0"/>
          <w:numId w:val="18"/>
        </w:numPr>
        <w:tabs>
          <w:tab w:val="left" w:pos="1514"/>
          <w:tab w:val="left" w:pos="1996"/>
          <w:tab w:val="left" w:pos="3554"/>
          <w:tab w:val="left" w:pos="3951"/>
        </w:tabs>
        <w:spacing w:line="276" w:lineRule="auto"/>
        <w:jc w:val="both"/>
        <w:rPr>
          <w:rFonts w:ascii="Arial" w:eastAsia="Arial" w:hAnsi="Arial" w:cs="Arial"/>
          <w:sz w:val="22"/>
          <w:lang w:val="de-DE"/>
        </w:rPr>
      </w:pPr>
      <w:r>
        <w:rPr>
          <w:rFonts w:ascii="Arial" w:eastAsia="Arial" w:hAnsi="Arial" w:cs="Arial"/>
          <w:sz w:val="22"/>
          <w:lang w:val="de-DE"/>
        </w:rPr>
        <w:t xml:space="preserve">Kein Update bezüglich Getränkeliste. Liste wird in </w:t>
      </w:r>
      <w:proofErr w:type="spellStart"/>
      <w:r>
        <w:rPr>
          <w:rFonts w:ascii="Arial" w:eastAsia="Arial" w:hAnsi="Arial" w:cs="Arial"/>
          <w:sz w:val="22"/>
          <w:lang w:val="de-DE"/>
        </w:rPr>
        <w:t>Slack</w:t>
      </w:r>
      <w:proofErr w:type="spellEnd"/>
      <w:r>
        <w:rPr>
          <w:rFonts w:ascii="Arial" w:eastAsia="Arial" w:hAnsi="Arial" w:cs="Arial"/>
          <w:sz w:val="22"/>
          <w:lang w:val="de-DE"/>
        </w:rPr>
        <w:t xml:space="preserve"> hochgeladen. Abrechnung: sollte dieses Semester gemacht werden.</w:t>
      </w:r>
    </w:p>
    <w:p w14:paraId="5B27E689" w14:textId="77777777" w:rsidR="00582DF9" w:rsidRPr="00582DF9" w:rsidRDefault="00582DF9" w:rsidP="00582DF9">
      <w:pPr>
        <w:pStyle w:val="WortmarkeFu"/>
        <w:tabs>
          <w:tab w:val="left" w:pos="1514"/>
          <w:tab w:val="left" w:pos="1996"/>
          <w:tab w:val="left" w:pos="3554"/>
          <w:tab w:val="left" w:pos="3951"/>
        </w:tabs>
        <w:spacing w:line="276" w:lineRule="auto"/>
        <w:ind w:left="720"/>
        <w:jc w:val="both"/>
        <w:rPr>
          <w:rFonts w:ascii="Arial" w:eastAsia="Arial" w:hAnsi="Arial" w:cs="Arial"/>
          <w:sz w:val="22"/>
          <w:lang w:val="de-DE"/>
        </w:rPr>
      </w:pPr>
    </w:p>
    <w:p w14:paraId="7AC31443" w14:textId="5F3C84B1" w:rsidR="00582DF9" w:rsidRDefault="00582DF9" w:rsidP="00582DF9">
      <w:pPr>
        <w:pStyle w:val="WortmarkeFu"/>
        <w:numPr>
          <w:ilvl w:val="0"/>
          <w:numId w:val="4"/>
        </w:numPr>
        <w:tabs>
          <w:tab w:val="left" w:pos="1514"/>
          <w:tab w:val="left" w:pos="1996"/>
          <w:tab w:val="left" w:pos="3554"/>
          <w:tab w:val="left" w:pos="3951"/>
        </w:tabs>
        <w:spacing w:line="480" w:lineRule="auto"/>
        <w:jc w:val="both"/>
        <w:rPr>
          <w:rFonts w:ascii="Arial" w:eastAsia="Arial" w:hAnsi="Arial" w:cs="Arial"/>
          <w:b/>
          <w:bCs/>
          <w:sz w:val="22"/>
          <w:lang w:val="de-DE"/>
        </w:rPr>
      </w:pPr>
      <w:r>
        <w:rPr>
          <w:rFonts w:ascii="Arial" w:eastAsia="Arial" w:hAnsi="Arial" w:cs="Arial"/>
          <w:b/>
          <w:bCs/>
          <w:sz w:val="22"/>
          <w:lang w:val="de-DE"/>
        </w:rPr>
        <w:t>Wahl</w:t>
      </w:r>
    </w:p>
    <w:p w14:paraId="635D5005" w14:textId="31DCD824" w:rsidR="000E1083" w:rsidRPr="000E1083" w:rsidRDefault="00967B5E" w:rsidP="000E1083">
      <w:pPr>
        <w:pStyle w:val="WortmarkeFu"/>
        <w:numPr>
          <w:ilvl w:val="0"/>
          <w:numId w:val="19"/>
        </w:numPr>
        <w:tabs>
          <w:tab w:val="left" w:pos="1514"/>
          <w:tab w:val="left" w:pos="1996"/>
          <w:tab w:val="left" w:pos="3554"/>
          <w:tab w:val="left" w:pos="3951"/>
        </w:tabs>
        <w:spacing w:line="276" w:lineRule="auto"/>
        <w:jc w:val="both"/>
        <w:rPr>
          <w:rFonts w:ascii="Arial" w:eastAsia="Arial" w:hAnsi="Arial" w:cs="Arial"/>
          <w:sz w:val="22"/>
          <w:lang w:val="de-DE"/>
        </w:rPr>
      </w:pPr>
      <w:r w:rsidRPr="000E1083">
        <w:rPr>
          <w:rFonts w:ascii="Arial" w:eastAsia="Arial" w:hAnsi="Arial" w:cs="Arial"/>
          <w:sz w:val="22"/>
          <w:lang w:val="de-DE"/>
        </w:rPr>
        <w:t xml:space="preserve">Wir haben gerade 19% Wahlbeteiligung. Am besten nochmal am Abend vor dem letzten Tag eine Erinnerung über </w:t>
      </w:r>
      <w:proofErr w:type="spellStart"/>
      <w:r w:rsidRPr="000E1083">
        <w:rPr>
          <w:rFonts w:ascii="Arial" w:eastAsia="Arial" w:hAnsi="Arial" w:cs="Arial"/>
          <w:sz w:val="22"/>
          <w:lang w:val="de-DE"/>
        </w:rPr>
        <w:t>Social</w:t>
      </w:r>
      <w:proofErr w:type="spellEnd"/>
      <w:r w:rsidRPr="000E1083">
        <w:rPr>
          <w:rFonts w:ascii="Arial" w:eastAsia="Arial" w:hAnsi="Arial" w:cs="Arial"/>
          <w:sz w:val="22"/>
          <w:lang w:val="de-DE"/>
        </w:rPr>
        <w:t xml:space="preserve"> Media</w:t>
      </w:r>
      <w:r w:rsidR="000E1083" w:rsidRPr="000E1083">
        <w:rPr>
          <w:rFonts w:ascii="Arial" w:eastAsia="Arial" w:hAnsi="Arial" w:cs="Arial"/>
          <w:sz w:val="22"/>
          <w:lang w:val="de-DE"/>
        </w:rPr>
        <w:t xml:space="preserve"> posten</w:t>
      </w:r>
      <w:r w:rsidRPr="000E1083">
        <w:rPr>
          <w:rFonts w:ascii="Arial" w:eastAsia="Arial" w:hAnsi="Arial" w:cs="Arial"/>
          <w:sz w:val="22"/>
          <w:lang w:val="de-DE"/>
        </w:rPr>
        <w:t xml:space="preserve">, aber </w:t>
      </w:r>
      <w:r w:rsidR="000E1083" w:rsidRPr="000E1083">
        <w:rPr>
          <w:rFonts w:ascii="Arial" w:eastAsia="Arial" w:hAnsi="Arial" w:cs="Arial"/>
          <w:sz w:val="22"/>
          <w:lang w:val="de-DE"/>
        </w:rPr>
        <w:t>auch</w:t>
      </w:r>
      <w:r w:rsidRPr="000E1083">
        <w:rPr>
          <w:rFonts w:ascii="Arial" w:eastAsia="Arial" w:hAnsi="Arial" w:cs="Arial"/>
          <w:sz w:val="22"/>
          <w:lang w:val="de-DE"/>
        </w:rPr>
        <w:t xml:space="preserve"> schon davor. </w:t>
      </w:r>
    </w:p>
    <w:p w14:paraId="6A38EEE4" w14:textId="3CDA79EF" w:rsidR="00967B5E" w:rsidRPr="000E1083" w:rsidRDefault="00967B5E" w:rsidP="000E1083">
      <w:pPr>
        <w:pStyle w:val="WortmarkeFu"/>
        <w:numPr>
          <w:ilvl w:val="0"/>
          <w:numId w:val="19"/>
        </w:numPr>
        <w:tabs>
          <w:tab w:val="left" w:pos="1514"/>
          <w:tab w:val="left" w:pos="1996"/>
          <w:tab w:val="left" w:pos="3554"/>
          <w:tab w:val="left" w:pos="3951"/>
        </w:tabs>
        <w:spacing w:line="276" w:lineRule="auto"/>
        <w:jc w:val="both"/>
        <w:rPr>
          <w:rFonts w:ascii="Arial" w:eastAsia="Arial" w:hAnsi="Arial" w:cs="Arial"/>
          <w:sz w:val="22"/>
          <w:lang w:val="de-DE"/>
        </w:rPr>
      </w:pPr>
      <w:proofErr w:type="spellStart"/>
      <w:r w:rsidRPr="000E1083">
        <w:rPr>
          <w:rFonts w:ascii="Arial" w:eastAsia="Arial" w:hAnsi="Arial" w:cs="Arial"/>
          <w:sz w:val="22"/>
          <w:lang w:val="de-DE"/>
        </w:rPr>
        <w:t>Pojer</w:t>
      </w:r>
      <w:proofErr w:type="spellEnd"/>
      <w:r w:rsidRPr="000E1083">
        <w:rPr>
          <w:rFonts w:ascii="Arial" w:eastAsia="Arial" w:hAnsi="Arial" w:cs="Arial"/>
          <w:sz w:val="22"/>
          <w:lang w:val="de-DE"/>
        </w:rPr>
        <w:t xml:space="preserve">: hochschulöffentliche </w:t>
      </w:r>
      <w:proofErr w:type="gramStart"/>
      <w:r w:rsidRPr="000E1083">
        <w:rPr>
          <w:rFonts w:ascii="Arial" w:eastAsia="Arial" w:hAnsi="Arial" w:cs="Arial"/>
          <w:sz w:val="22"/>
          <w:lang w:val="de-DE"/>
        </w:rPr>
        <w:t>Schalte</w:t>
      </w:r>
      <w:proofErr w:type="gramEnd"/>
      <w:r w:rsidRPr="000E1083">
        <w:rPr>
          <w:rFonts w:ascii="Arial" w:eastAsia="Arial" w:hAnsi="Arial" w:cs="Arial"/>
          <w:sz w:val="22"/>
          <w:lang w:val="de-DE"/>
        </w:rPr>
        <w:t xml:space="preserve">, wo die Wahlprogramme hochgeladen werden können. Es gibt aber nicht wirklich ein Wahlprogramm. Bringt es </w:t>
      </w:r>
      <w:proofErr w:type="gramStart"/>
      <w:r w:rsidRPr="000E1083">
        <w:rPr>
          <w:rFonts w:ascii="Arial" w:eastAsia="Arial" w:hAnsi="Arial" w:cs="Arial"/>
          <w:sz w:val="22"/>
          <w:lang w:val="de-DE"/>
        </w:rPr>
        <w:t>das überhaupt</w:t>
      </w:r>
      <w:proofErr w:type="gramEnd"/>
      <w:r w:rsidRPr="000E1083">
        <w:rPr>
          <w:rFonts w:ascii="Arial" w:eastAsia="Arial" w:hAnsi="Arial" w:cs="Arial"/>
          <w:sz w:val="22"/>
          <w:lang w:val="de-DE"/>
        </w:rPr>
        <w:t xml:space="preserve">? Gibt es eine Notwenigkeit? Eher noch eine Seite, wo man die Kandidaten vorstellen kann. Evtl. eine Hochschulseite? Frau </w:t>
      </w:r>
      <w:proofErr w:type="spellStart"/>
      <w:r w:rsidRPr="000E1083">
        <w:rPr>
          <w:rFonts w:ascii="Arial" w:eastAsia="Arial" w:hAnsi="Arial" w:cs="Arial"/>
          <w:sz w:val="22"/>
          <w:lang w:val="de-DE"/>
        </w:rPr>
        <w:t>Pojer</w:t>
      </w:r>
      <w:proofErr w:type="spellEnd"/>
      <w:r w:rsidRPr="000E1083">
        <w:rPr>
          <w:rFonts w:ascii="Arial" w:eastAsia="Arial" w:hAnsi="Arial" w:cs="Arial"/>
          <w:sz w:val="22"/>
          <w:lang w:val="de-DE"/>
        </w:rPr>
        <w:t xml:space="preserve"> möchte, </w:t>
      </w:r>
      <w:r w:rsidR="000E1083" w:rsidRPr="000E1083">
        <w:rPr>
          <w:rFonts w:ascii="Arial" w:eastAsia="Arial" w:hAnsi="Arial" w:cs="Arial"/>
          <w:sz w:val="22"/>
          <w:lang w:val="de-DE"/>
        </w:rPr>
        <w:t>dass</w:t>
      </w:r>
      <w:r w:rsidRPr="000E1083">
        <w:rPr>
          <w:rFonts w:ascii="Arial" w:eastAsia="Arial" w:hAnsi="Arial" w:cs="Arial"/>
          <w:sz w:val="22"/>
          <w:lang w:val="de-DE"/>
        </w:rPr>
        <w:t xml:space="preserve"> wir uns dafür einsetzen, </w:t>
      </w:r>
      <w:proofErr w:type="gramStart"/>
      <w:r w:rsidRPr="000E1083">
        <w:rPr>
          <w:rFonts w:ascii="Arial" w:eastAsia="Arial" w:hAnsi="Arial" w:cs="Arial"/>
          <w:sz w:val="22"/>
          <w:lang w:val="de-DE"/>
        </w:rPr>
        <w:t>das</w:t>
      </w:r>
      <w:proofErr w:type="gramEnd"/>
      <w:r w:rsidRPr="000E1083">
        <w:rPr>
          <w:rFonts w:ascii="Arial" w:eastAsia="Arial" w:hAnsi="Arial" w:cs="Arial"/>
          <w:sz w:val="22"/>
          <w:lang w:val="de-DE"/>
        </w:rPr>
        <w:t xml:space="preserve"> so etwas gemacht wird. Ralf spricht es am Freitag in der AStA-Sitzung nochmal an.</w:t>
      </w:r>
    </w:p>
    <w:p w14:paraId="6D0ED243" w14:textId="53A908A2" w:rsidR="00582DF9" w:rsidRDefault="00582DF9" w:rsidP="00582DF9">
      <w:pPr>
        <w:pStyle w:val="WortmarkeFu"/>
        <w:numPr>
          <w:ilvl w:val="0"/>
          <w:numId w:val="4"/>
        </w:numPr>
        <w:tabs>
          <w:tab w:val="left" w:pos="1514"/>
          <w:tab w:val="left" w:pos="1996"/>
          <w:tab w:val="left" w:pos="3554"/>
          <w:tab w:val="left" w:pos="3951"/>
        </w:tabs>
        <w:spacing w:line="480" w:lineRule="auto"/>
        <w:jc w:val="both"/>
        <w:rPr>
          <w:rFonts w:ascii="Arial" w:eastAsia="Arial" w:hAnsi="Arial" w:cs="Arial"/>
          <w:b/>
          <w:bCs/>
          <w:sz w:val="22"/>
          <w:lang w:val="de-DE"/>
        </w:rPr>
      </w:pPr>
      <w:r>
        <w:rPr>
          <w:rFonts w:ascii="Arial" w:eastAsia="Arial" w:hAnsi="Arial" w:cs="Arial"/>
          <w:b/>
          <w:bCs/>
          <w:sz w:val="22"/>
          <w:lang w:val="de-DE"/>
        </w:rPr>
        <w:t>SWFR</w:t>
      </w:r>
    </w:p>
    <w:p w14:paraId="14EDBA57" w14:textId="5B50B47F" w:rsidR="00967B5E" w:rsidRDefault="00967B5E" w:rsidP="000E1083">
      <w:pPr>
        <w:pStyle w:val="WortmarkeFu"/>
        <w:tabs>
          <w:tab w:val="left" w:pos="1514"/>
          <w:tab w:val="left" w:pos="1996"/>
          <w:tab w:val="left" w:pos="3554"/>
          <w:tab w:val="left" w:pos="3951"/>
        </w:tabs>
        <w:spacing w:line="276" w:lineRule="auto"/>
        <w:ind w:left="720"/>
        <w:jc w:val="both"/>
        <w:rPr>
          <w:rFonts w:ascii="Arial" w:eastAsia="Arial" w:hAnsi="Arial" w:cs="Arial"/>
          <w:sz w:val="22"/>
          <w:lang w:val="de-DE"/>
        </w:rPr>
      </w:pPr>
      <w:r w:rsidRPr="000E1083">
        <w:rPr>
          <w:rFonts w:ascii="Arial" w:eastAsia="Arial" w:hAnsi="Arial" w:cs="Arial"/>
          <w:sz w:val="22"/>
          <w:lang w:val="de-DE"/>
        </w:rPr>
        <w:t>Es geht um eine 100 Jahre Jubiläumsfeier. Besteht bei uns Interesse? In Freiburg am 01. Juli um 17:30 Uhr. Sigi kann jedem, der sie will die Mail weiterleiten. Wenn jemand hingeht, kurz mal Bescheid geben am besten.</w:t>
      </w:r>
    </w:p>
    <w:p w14:paraId="0DD313AC" w14:textId="22F7A6E4" w:rsidR="000E1083" w:rsidRPr="000E1083" w:rsidRDefault="000E1083" w:rsidP="000E1083">
      <w:pPr>
        <w:pStyle w:val="WortmarkeFu"/>
        <w:tabs>
          <w:tab w:val="left" w:pos="1514"/>
          <w:tab w:val="left" w:pos="1996"/>
          <w:tab w:val="left" w:pos="3554"/>
          <w:tab w:val="left" w:pos="3951"/>
        </w:tabs>
        <w:spacing w:line="276" w:lineRule="auto"/>
        <w:ind w:left="720"/>
        <w:jc w:val="both"/>
        <w:rPr>
          <w:rFonts w:ascii="Arial" w:eastAsia="Arial" w:hAnsi="Arial" w:cs="Arial"/>
          <w:sz w:val="22"/>
          <w:lang w:val="de-DE"/>
        </w:rPr>
      </w:pPr>
    </w:p>
    <w:p w14:paraId="6691F883" w14:textId="71B762F5" w:rsidR="00582DF9" w:rsidRDefault="00582DF9" w:rsidP="00582DF9">
      <w:pPr>
        <w:pStyle w:val="WortmarkeFu"/>
        <w:numPr>
          <w:ilvl w:val="0"/>
          <w:numId w:val="4"/>
        </w:numPr>
        <w:tabs>
          <w:tab w:val="left" w:pos="1514"/>
          <w:tab w:val="left" w:pos="1996"/>
          <w:tab w:val="left" w:pos="3554"/>
          <w:tab w:val="left" w:pos="3951"/>
        </w:tabs>
        <w:spacing w:line="480" w:lineRule="auto"/>
        <w:jc w:val="both"/>
        <w:rPr>
          <w:rFonts w:ascii="Arial" w:eastAsia="Arial" w:hAnsi="Arial" w:cs="Arial"/>
          <w:b/>
          <w:bCs/>
          <w:sz w:val="22"/>
          <w:lang w:val="de-DE"/>
        </w:rPr>
      </w:pPr>
      <w:r>
        <w:rPr>
          <w:rFonts w:ascii="Arial" w:eastAsia="Arial" w:hAnsi="Arial" w:cs="Arial"/>
          <w:b/>
          <w:bCs/>
          <w:sz w:val="22"/>
          <w:lang w:val="de-DE"/>
        </w:rPr>
        <w:t>Prozessbeschreibung</w:t>
      </w:r>
    </w:p>
    <w:p w14:paraId="01CC4BA9" w14:textId="75A669CC" w:rsidR="00967B5E" w:rsidRDefault="00967B5E" w:rsidP="000E1083">
      <w:pPr>
        <w:pStyle w:val="WortmarkeFu"/>
        <w:tabs>
          <w:tab w:val="left" w:pos="1514"/>
          <w:tab w:val="left" w:pos="1996"/>
          <w:tab w:val="left" w:pos="3554"/>
          <w:tab w:val="left" w:pos="3951"/>
        </w:tabs>
        <w:spacing w:line="276" w:lineRule="auto"/>
        <w:ind w:left="720"/>
        <w:jc w:val="both"/>
        <w:rPr>
          <w:rFonts w:ascii="Arial" w:eastAsia="Arial" w:hAnsi="Arial" w:cs="Arial"/>
          <w:sz w:val="22"/>
          <w:lang w:val="de-DE"/>
        </w:rPr>
      </w:pPr>
      <w:proofErr w:type="spellStart"/>
      <w:r w:rsidRPr="000E1083">
        <w:rPr>
          <w:rFonts w:ascii="Arial" w:eastAsia="Arial" w:hAnsi="Arial" w:cs="Arial"/>
          <w:sz w:val="22"/>
          <w:lang w:val="de-DE"/>
        </w:rPr>
        <w:t>Jessis</w:t>
      </w:r>
      <w:proofErr w:type="spellEnd"/>
      <w:r w:rsidRPr="000E1083">
        <w:rPr>
          <w:rFonts w:ascii="Arial" w:eastAsia="Arial" w:hAnsi="Arial" w:cs="Arial"/>
          <w:sz w:val="22"/>
          <w:lang w:val="de-DE"/>
        </w:rPr>
        <w:t xml:space="preserve"> Teil fehlt noch. Patrick hat sich bezüglich Leas Teil noch nicht gemeldet. Ralf ist im Endspurt und Sigi auch. Ansonsten keine großartigen News. </w:t>
      </w:r>
    </w:p>
    <w:p w14:paraId="0C35BFC8" w14:textId="77777777" w:rsidR="000E1083" w:rsidRPr="000E1083" w:rsidRDefault="000E1083" w:rsidP="000E1083">
      <w:pPr>
        <w:pStyle w:val="WortmarkeFu"/>
        <w:tabs>
          <w:tab w:val="left" w:pos="1514"/>
          <w:tab w:val="left" w:pos="1996"/>
          <w:tab w:val="left" w:pos="3554"/>
          <w:tab w:val="left" w:pos="3951"/>
        </w:tabs>
        <w:spacing w:line="276" w:lineRule="auto"/>
        <w:ind w:left="720"/>
        <w:jc w:val="both"/>
        <w:rPr>
          <w:rFonts w:ascii="Arial" w:eastAsia="Arial" w:hAnsi="Arial" w:cs="Arial"/>
          <w:sz w:val="22"/>
          <w:lang w:val="de-DE"/>
        </w:rPr>
      </w:pPr>
    </w:p>
    <w:p w14:paraId="721891A4" w14:textId="64ADB02A" w:rsidR="00582DF9" w:rsidRDefault="00582DF9" w:rsidP="00582DF9">
      <w:pPr>
        <w:pStyle w:val="WortmarkeFu"/>
        <w:numPr>
          <w:ilvl w:val="0"/>
          <w:numId w:val="4"/>
        </w:numPr>
        <w:tabs>
          <w:tab w:val="left" w:pos="1514"/>
          <w:tab w:val="left" w:pos="1996"/>
          <w:tab w:val="left" w:pos="3554"/>
          <w:tab w:val="left" w:pos="3951"/>
        </w:tabs>
        <w:spacing w:line="480" w:lineRule="auto"/>
        <w:jc w:val="both"/>
        <w:rPr>
          <w:rFonts w:ascii="Arial" w:eastAsia="Arial" w:hAnsi="Arial" w:cs="Arial"/>
          <w:b/>
          <w:bCs/>
          <w:sz w:val="22"/>
          <w:lang w:val="de-DE"/>
        </w:rPr>
      </w:pPr>
      <w:r>
        <w:rPr>
          <w:rFonts w:ascii="Arial" w:eastAsia="Arial" w:hAnsi="Arial" w:cs="Arial"/>
          <w:b/>
          <w:bCs/>
          <w:sz w:val="22"/>
          <w:lang w:val="de-DE"/>
        </w:rPr>
        <w:t>Sonstiges</w:t>
      </w:r>
    </w:p>
    <w:p w14:paraId="764C390F" w14:textId="0688A52A" w:rsidR="00967B5E" w:rsidRPr="000E1083" w:rsidRDefault="00967B5E" w:rsidP="000E1083">
      <w:pPr>
        <w:pStyle w:val="WortmarkeFu"/>
        <w:numPr>
          <w:ilvl w:val="0"/>
          <w:numId w:val="20"/>
        </w:numPr>
        <w:tabs>
          <w:tab w:val="left" w:pos="1514"/>
          <w:tab w:val="left" w:pos="1996"/>
          <w:tab w:val="left" w:pos="3554"/>
          <w:tab w:val="left" w:pos="3951"/>
        </w:tabs>
        <w:spacing w:line="276" w:lineRule="auto"/>
        <w:jc w:val="both"/>
        <w:rPr>
          <w:rFonts w:ascii="Arial" w:eastAsia="Arial" w:hAnsi="Arial" w:cs="Arial"/>
          <w:sz w:val="22"/>
          <w:lang w:val="de-DE"/>
        </w:rPr>
      </w:pPr>
      <w:r w:rsidRPr="000E1083">
        <w:rPr>
          <w:rFonts w:ascii="Arial" w:eastAsia="Arial" w:hAnsi="Arial" w:cs="Arial"/>
          <w:sz w:val="22"/>
          <w:lang w:val="de-DE"/>
        </w:rPr>
        <w:t>Simon hat die Büroseitenliste angepasst bzw. verbessert. Liegt im Felix-Kurs (allgemeine Dokumente). Liste geht vorerst bis Ende August.</w:t>
      </w:r>
    </w:p>
    <w:p w14:paraId="535EE380" w14:textId="477AB440" w:rsidR="000E1083" w:rsidRDefault="00967B5E" w:rsidP="000E1083">
      <w:pPr>
        <w:pStyle w:val="WortmarkeFu"/>
        <w:numPr>
          <w:ilvl w:val="0"/>
          <w:numId w:val="20"/>
        </w:numPr>
        <w:tabs>
          <w:tab w:val="left" w:pos="1514"/>
          <w:tab w:val="left" w:pos="1996"/>
          <w:tab w:val="left" w:pos="3554"/>
          <w:tab w:val="left" w:pos="3951"/>
        </w:tabs>
        <w:spacing w:line="276" w:lineRule="auto"/>
        <w:jc w:val="both"/>
        <w:rPr>
          <w:rFonts w:ascii="Arial" w:eastAsia="Arial" w:hAnsi="Arial" w:cs="Arial"/>
          <w:sz w:val="22"/>
          <w:lang w:val="de-DE"/>
        </w:rPr>
      </w:pPr>
      <w:r w:rsidRPr="000E1083">
        <w:rPr>
          <w:rFonts w:ascii="Arial" w:eastAsia="Arial" w:hAnsi="Arial" w:cs="Arial"/>
          <w:sz w:val="22"/>
          <w:lang w:val="de-DE"/>
        </w:rPr>
        <w:t xml:space="preserve">Keine </w:t>
      </w:r>
      <w:proofErr w:type="spellStart"/>
      <w:r w:rsidRPr="000E1083">
        <w:rPr>
          <w:rFonts w:ascii="Arial" w:eastAsia="Arial" w:hAnsi="Arial" w:cs="Arial"/>
          <w:sz w:val="22"/>
          <w:lang w:val="de-DE"/>
        </w:rPr>
        <w:t>Fachschaftsordnung</w:t>
      </w:r>
      <w:proofErr w:type="spellEnd"/>
      <w:r w:rsidRPr="000E1083">
        <w:rPr>
          <w:rFonts w:ascii="Arial" w:eastAsia="Arial" w:hAnsi="Arial" w:cs="Arial"/>
          <w:sz w:val="22"/>
          <w:lang w:val="de-DE"/>
        </w:rPr>
        <w:t xml:space="preserve"> von DM, </w:t>
      </w:r>
      <w:r w:rsidR="000E1083" w:rsidRPr="000E1083">
        <w:rPr>
          <w:rFonts w:ascii="Arial" w:eastAsia="Arial" w:hAnsi="Arial" w:cs="Arial"/>
          <w:sz w:val="22"/>
          <w:lang w:val="de-DE"/>
        </w:rPr>
        <w:t>ITE, W</w:t>
      </w:r>
      <w:r w:rsidR="000E1083">
        <w:rPr>
          <w:rFonts w:ascii="Arial" w:eastAsia="Arial" w:hAnsi="Arial" w:cs="Arial"/>
          <w:sz w:val="22"/>
          <w:lang w:val="de-DE"/>
        </w:rPr>
        <w:t xml:space="preserve">. </w:t>
      </w:r>
      <w:r w:rsidR="000E1083" w:rsidRPr="000E1083">
        <w:rPr>
          <w:rFonts w:ascii="Arial" w:eastAsia="Arial" w:hAnsi="Arial" w:cs="Arial"/>
          <w:sz w:val="22"/>
          <w:lang w:val="de-DE"/>
        </w:rPr>
        <w:t xml:space="preserve">Sollte bis zur </w:t>
      </w:r>
      <w:proofErr w:type="spellStart"/>
      <w:r w:rsidR="000E1083" w:rsidRPr="000E1083">
        <w:rPr>
          <w:rFonts w:ascii="Arial" w:eastAsia="Arial" w:hAnsi="Arial" w:cs="Arial"/>
          <w:sz w:val="22"/>
          <w:lang w:val="de-DE"/>
        </w:rPr>
        <w:t>StuRA</w:t>
      </w:r>
      <w:proofErr w:type="spellEnd"/>
      <w:r w:rsidR="000E1083" w:rsidRPr="000E1083">
        <w:rPr>
          <w:rFonts w:ascii="Arial" w:eastAsia="Arial" w:hAnsi="Arial" w:cs="Arial"/>
          <w:sz w:val="22"/>
          <w:lang w:val="de-DE"/>
        </w:rPr>
        <w:t>-Sitzung da sein. Dringlichkeit besteht bei den letzten beiden eher nicht. DM wird Bescheid gesagt.</w:t>
      </w:r>
    </w:p>
    <w:p w14:paraId="4961CC66" w14:textId="77777777" w:rsidR="000E1083" w:rsidRPr="000E1083" w:rsidRDefault="000E1083" w:rsidP="000E1083">
      <w:pPr>
        <w:pStyle w:val="WortmarkeFu"/>
        <w:tabs>
          <w:tab w:val="left" w:pos="1514"/>
          <w:tab w:val="left" w:pos="1996"/>
          <w:tab w:val="left" w:pos="3554"/>
          <w:tab w:val="left" w:pos="3951"/>
        </w:tabs>
        <w:spacing w:line="276" w:lineRule="auto"/>
        <w:ind w:left="1440"/>
        <w:jc w:val="both"/>
        <w:rPr>
          <w:rFonts w:ascii="Arial" w:eastAsia="Arial" w:hAnsi="Arial" w:cs="Arial"/>
          <w:sz w:val="22"/>
          <w:lang w:val="de-DE"/>
        </w:rPr>
      </w:pPr>
    </w:p>
    <w:p w14:paraId="50176C91" w14:textId="7E7B8863" w:rsidR="003132AC" w:rsidRPr="008B4C7E" w:rsidRDefault="003132AC">
      <w:pPr>
        <w:rPr>
          <w:color w:val="000000" w:themeColor="text1"/>
          <w:sz w:val="22"/>
        </w:rPr>
      </w:pPr>
      <w:r w:rsidRPr="008B4C7E">
        <w:rPr>
          <w:b/>
          <w:color w:val="000000" w:themeColor="text1"/>
          <w:sz w:val="22"/>
        </w:rPr>
        <w:t>Ende:</w:t>
      </w:r>
      <w:r w:rsidRPr="008B4C7E">
        <w:rPr>
          <w:color w:val="000000" w:themeColor="text1"/>
          <w:sz w:val="22"/>
        </w:rPr>
        <w:t xml:space="preserve"> </w:t>
      </w:r>
      <w:r w:rsidR="008B4C7E" w:rsidRPr="008B4C7E">
        <w:rPr>
          <w:color w:val="000000" w:themeColor="text1"/>
          <w:sz w:val="22"/>
        </w:rPr>
        <w:t>1</w:t>
      </w:r>
      <w:r w:rsidR="000E1083">
        <w:rPr>
          <w:color w:val="000000" w:themeColor="text1"/>
          <w:sz w:val="22"/>
        </w:rPr>
        <w:t>3:38</w:t>
      </w:r>
      <w:r w:rsidRPr="008B4C7E">
        <w:rPr>
          <w:color w:val="000000" w:themeColor="text1"/>
          <w:sz w:val="22"/>
        </w:rPr>
        <w:t xml:space="preserve"> Uhr</w:t>
      </w:r>
    </w:p>
    <w:p w14:paraId="2DACD829" w14:textId="0F5E0505" w:rsidR="003132AC" w:rsidRPr="003132AC" w:rsidRDefault="003132AC">
      <w:pPr>
        <w:rPr>
          <w:color w:val="FF0000"/>
          <w:sz w:val="22"/>
        </w:rPr>
      </w:pPr>
      <w:r w:rsidRPr="003132AC">
        <w:rPr>
          <w:sz w:val="22"/>
        </w:rPr>
        <w:t>Furtwangen</w:t>
      </w:r>
      <w:r w:rsidRPr="008B4C7E">
        <w:rPr>
          <w:color w:val="000000" w:themeColor="text1"/>
          <w:sz w:val="22"/>
        </w:rPr>
        <w:t xml:space="preserve">, den </w:t>
      </w:r>
      <w:r w:rsidR="002D7462">
        <w:rPr>
          <w:color w:val="000000" w:themeColor="text1"/>
          <w:sz w:val="22"/>
        </w:rPr>
        <w:t>14.06.2021</w:t>
      </w:r>
    </w:p>
    <w:p w14:paraId="5AED5C6F" w14:textId="3679ABFF" w:rsidR="003132AC" w:rsidRDefault="00535BE6">
      <w:r w:rsidRPr="00535BE6">
        <w:rPr>
          <w:rFonts w:eastAsia="Arial" w:cs="Arial"/>
          <w:sz w:val="22"/>
        </w:rPr>
        <w:drawing>
          <wp:anchor distT="0" distB="0" distL="114300" distR="114300" simplePos="0" relativeHeight="251660288" behindDoc="1" locked="0" layoutInCell="1" allowOverlap="1" wp14:anchorId="2EE5BAD7" wp14:editId="027A0BFC">
            <wp:simplePos x="0" y="0"/>
            <wp:positionH relativeFrom="column">
              <wp:posOffset>47244</wp:posOffset>
            </wp:positionH>
            <wp:positionV relativeFrom="paragraph">
              <wp:posOffset>195961</wp:posOffset>
            </wp:positionV>
            <wp:extent cx="2006600" cy="558800"/>
            <wp:effectExtent l="0" t="0" r="0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6600" cy="55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FFE95C" w14:textId="30D227B9" w:rsidR="003132AC" w:rsidRDefault="003132AC"/>
    <w:p w14:paraId="1AA862DD" w14:textId="091CF1EC" w:rsidR="007D6CB8" w:rsidRPr="003C5D00" w:rsidRDefault="003132AC" w:rsidP="003C5D00">
      <w:pPr>
        <w:jc w:val="center"/>
        <w:rPr>
          <w:sz w:val="22"/>
        </w:rPr>
      </w:pPr>
      <w:r w:rsidRPr="003132AC">
        <w:rPr>
          <w:sz w:val="22"/>
        </w:rPr>
        <w:t>_____________________</w:t>
      </w:r>
      <w:r>
        <w:rPr>
          <w:sz w:val="22"/>
        </w:rPr>
        <w:t>_</w:t>
      </w:r>
      <w:r w:rsidRPr="003132AC">
        <w:rPr>
          <w:sz w:val="22"/>
        </w:rPr>
        <w:t>______                                             ____________________________</w:t>
      </w:r>
      <w:r w:rsidRPr="003132AC">
        <w:rPr>
          <w:sz w:val="22"/>
        </w:rPr>
        <w:br/>
        <w:t xml:space="preserve">Schriftführer                                                                                </w:t>
      </w:r>
      <w:r>
        <w:rPr>
          <w:sz w:val="22"/>
        </w:rPr>
        <w:t xml:space="preserve">              </w:t>
      </w:r>
      <w:r w:rsidRPr="003132AC">
        <w:rPr>
          <w:sz w:val="22"/>
        </w:rPr>
        <w:t>Campus-AStA Vorsitzender</w:t>
      </w:r>
    </w:p>
    <w:sectPr w:rsidR="007D6CB8" w:rsidRPr="003C5D00" w:rsidSect="007D6CB8">
      <w:headerReference w:type="default" r:id="rId10"/>
      <w:type w:val="continuous"/>
      <w:pgSz w:w="11906" w:h="16838"/>
      <w:pgMar w:top="1418" w:right="1134" w:bottom="1134" w:left="1134" w:header="851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83A7C3" w14:textId="77777777" w:rsidR="009C0283" w:rsidRDefault="009C0283" w:rsidP="00AB5CC0">
      <w:pPr>
        <w:spacing w:after="0" w:line="240" w:lineRule="auto"/>
      </w:pPr>
      <w:r>
        <w:separator/>
      </w:r>
    </w:p>
  </w:endnote>
  <w:endnote w:type="continuationSeparator" w:id="0">
    <w:p w14:paraId="4D5C647F" w14:textId="77777777" w:rsidR="009C0283" w:rsidRDefault="009C0283" w:rsidP="00AB5C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">
    <w:altName w:val="Calibri"/>
    <w:panose1 w:val="020B0604020202020204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A1F30F" w14:textId="77777777" w:rsidR="009C0283" w:rsidRDefault="009C0283" w:rsidP="00AB5CC0">
      <w:pPr>
        <w:spacing w:after="0" w:line="240" w:lineRule="auto"/>
      </w:pPr>
      <w:r>
        <w:separator/>
      </w:r>
    </w:p>
  </w:footnote>
  <w:footnote w:type="continuationSeparator" w:id="0">
    <w:p w14:paraId="395273AD" w14:textId="77777777" w:rsidR="009C0283" w:rsidRDefault="009C0283" w:rsidP="00AB5C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54E38A" w14:textId="77777777" w:rsidR="00AB5CC0" w:rsidRPr="00AB5CC0" w:rsidRDefault="00AB5CC0" w:rsidP="007D6CB8">
    <w:pPr>
      <w:pStyle w:val="Kopfzeile"/>
      <w:tabs>
        <w:tab w:val="clear" w:pos="9072"/>
        <w:tab w:val="right" w:pos="9638"/>
      </w:tabs>
      <w:jc w:val="right"/>
      <w:rPr>
        <w:u w:val="single"/>
      </w:rPr>
    </w:pPr>
    <w:r w:rsidRPr="00AB5CC0">
      <w:rPr>
        <w:u w:val="single"/>
      </w:rPr>
      <w:t>Sitzung der AStA Campusvertretung Furtwa</w:t>
    </w:r>
    <w:r w:rsidR="007D6CB8">
      <w:rPr>
        <w:u w:val="single"/>
      </w:rPr>
      <w:t>ngen</w:t>
    </w:r>
    <w:r w:rsidR="007D6CB8">
      <w:rPr>
        <w:u w:val="single"/>
      </w:rPr>
      <w:tab/>
    </w:r>
    <w:r w:rsidRPr="00AB5CC0">
      <w:rPr>
        <w:u w:val="single"/>
      </w:rPr>
      <w:tab/>
    </w:r>
    <w:sdt>
      <w:sdtPr>
        <w:rPr>
          <w:u w:val="single"/>
        </w:rPr>
        <w:id w:val="-1857962624"/>
        <w:docPartObj>
          <w:docPartGallery w:val="Page Numbers (Top of Page)"/>
          <w:docPartUnique/>
        </w:docPartObj>
      </w:sdtPr>
      <w:sdtEndPr/>
      <w:sdtContent>
        <w:r w:rsidRPr="00AB5CC0">
          <w:rPr>
            <w:u w:val="single"/>
          </w:rPr>
          <w:t xml:space="preserve">Seite </w:t>
        </w:r>
        <w:r w:rsidRPr="00AB5CC0">
          <w:rPr>
            <w:u w:val="single"/>
          </w:rPr>
          <w:fldChar w:fldCharType="begin"/>
        </w:r>
        <w:r w:rsidRPr="00AB5CC0">
          <w:rPr>
            <w:u w:val="single"/>
          </w:rPr>
          <w:instrText>PAGE   \* MERGEFORMAT</w:instrText>
        </w:r>
        <w:r w:rsidRPr="00AB5CC0">
          <w:rPr>
            <w:u w:val="single"/>
          </w:rPr>
          <w:fldChar w:fldCharType="separate"/>
        </w:r>
        <w:r w:rsidR="00C07E5C">
          <w:rPr>
            <w:noProof/>
            <w:u w:val="single"/>
          </w:rPr>
          <w:t>1</w:t>
        </w:r>
        <w:r w:rsidRPr="00AB5CC0">
          <w:rPr>
            <w:u w:val="single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⁃"/>
      <w:lvlJc w:val="left"/>
      <w:pPr>
        <w:ind w:left="720" w:hanging="360"/>
      </w:pPr>
    </w:lvl>
    <w:lvl w:ilvl="1" w:tplc="000000CA">
      <w:start w:val="1"/>
      <w:numFmt w:val="bullet"/>
      <w:lvlText w:val="⁃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45F5529"/>
    <w:multiLevelType w:val="hybridMultilevel"/>
    <w:tmpl w:val="ACAA756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50B161C"/>
    <w:multiLevelType w:val="hybridMultilevel"/>
    <w:tmpl w:val="F66EA576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9220B8B"/>
    <w:multiLevelType w:val="hybridMultilevel"/>
    <w:tmpl w:val="32B82D44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0DD30F78"/>
    <w:multiLevelType w:val="hybridMultilevel"/>
    <w:tmpl w:val="273CB44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F4E5611"/>
    <w:multiLevelType w:val="multilevel"/>
    <w:tmpl w:val="C7FA3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26955EB1"/>
    <w:multiLevelType w:val="multilevel"/>
    <w:tmpl w:val="FCBA26FE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9" w15:restartNumberingAfterBreak="0">
    <w:nsid w:val="27A40AF5"/>
    <w:multiLevelType w:val="hybridMultilevel"/>
    <w:tmpl w:val="EFFE7E60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F42461C"/>
    <w:multiLevelType w:val="hybridMultilevel"/>
    <w:tmpl w:val="EA9C0668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6B57424"/>
    <w:multiLevelType w:val="hybridMultilevel"/>
    <w:tmpl w:val="D578E2E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10C3ABC"/>
    <w:multiLevelType w:val="hybridMultilevel"/>
    <w:tmpl w:val="1722D488"/>
    <w:lvl w:ilvl="0" w:tplc="3C1EC8F6">
      <w:numFmt w:val="bullet"/>
      <w:lvlText w:val=""/>
      <w:lvlJc w:val="left"/>
      <w:pPr>
        <w:ind w:left="1468" w:hanging="400"/>
      </w:pPr>
      <w:rPr>
        <w:rFonts w:ascii="Wingdings" w:eastAsiaTheme="minorEastAsia" w:hAnsi="Wingdings" w:cs="AppleSystemUIFont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A863669"/>
    <w:multiLevelType w:val="hybridMultilevel"/>
    <w:tmpl w:val="44223240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B47F74"/>
    <w:multiLevelType w:val="hybridMultilevel"/>
    <w:tmpl w:val="90DAA10A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74081D34"/>
    <w:multiLevelType w:val="hybridMultilevel"/>
    <w:tmpl w:val="3544BD2C"/>
    <w:lvl w:ilvl="0" w:tplc="3C1EC8F6">
      <w:numFmt w:val="bullet"/>
      <w:lvlText w:val=""/>
      <w:lvlJc w:val="left"/>
      <w:pPr>
        <w:ind w:left="1108" w:hanging="400"/>
      </w:pPr>
      <w:rPr>
        <w:rFonts w:ascii="Wingdings" w:eastAsiaTheme="minorEastAsia" w:hAnsi="Wingdings" w:cs="AppleSystemUIFont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8C1B4F"/>
    <w:multiLevelType w:val="hybridMultilevel"/>
    <w:tmpl w:val="A9C472A2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78510086"/>
    <w:multiLevelType w:val="multilevel"/>
    <w:tmpl w:val="FCBA26FE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8" w15:restartNumberingAfterBreak="0">
    <w:nsid w:val="7B8276EA"/>
    <w:multiLevelType w:val="multilevel"/>
    <w:tmpl w:val="FCBA26FE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9" w15:restartNumberingAfterBreak="0">
    <w:nsid w:val="7C6036F5"/>
    <w:multiLevelType w:val="hybridMultilevel"/>
    <w:tmpl w:val="1C7ACA14"/>
    <w:lvl w:ilvl="0" w:tplc="3C1EC8F6">
      <w:numFmt w:val="bullet"/>
      <w:lvlText w:val=""/>
      <w:lvlJc w:val="left"/>
      <w:pPr>
        <w:ind w:left="1108" w:hanging="400"/>
      </w:pPr>
      <w:rPr>
        <w:rFonts w:ascii="Wingdings" w:eastAsiaTheme="minorEastAsia" w:hAnsi="Wingdings" w:cs="AppleSystemUIFont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D493D06"/>
    <w:multiLevelType w:val="multilevel"/>
    <w:tmpl w:val="FCBA26FE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num w:numId="1">
    <w:abstractNumId w:val="8"/>
  </w:num>
  <w:num w:numId="2">
    <w:abstractNumId w:val="17"/>
  </w:num>
  <w:num w:numId="3">
    <w:abstractNumId w:val="20"/>
  </w:num>
  <w:num w:numId="4">
    <w:abstractNumId w:val="7"/>
  </w:num>
  <w:num w:numId="5">
    <w:abstractNumId w:val="18"/>
  </w:num>
  <w:num w:numId="6">
    <w:abstractNumId w:val="0"/>
  </w:num>
  <w:num w:numId="7">
    <w:abstractNumId w:val="1"/>
  </w:num>
  <w:num w:numId="8">
    <w:abstractNumId w:val="2"/>
  </w:num>
  <w:num w:numId="9">
    <w:abstractNumId w:val="14"/>
  </w:num>
  <w:num w:numId="10">
    <w:abstractNumId w:val="9"/>
  </w:num>
  <w:num w:numId="11">
    <w:abstractNumId w:val="16"/>
  </w:num>
  <w:num w:numId="12">
    <w:abstractNumId w:val="19"/>
  </w:num>
  <w:num w:numId="13">
    <w:abstractNumId w:val="12"/>
  </w:num>
  <w:num w:numId="14">
    <w:abstractNumId w:val="15"/>
  </w:num>
  <w:num w:numId="15">
    <w:abstractNumId w:val="13"/>
  </w:num>
  <w:num w:numId="16">
    <w:abstractNumId w:val="5"/>
  </w:num>
  <w:num w:numId="17">
    <w:abstractNumId w:val="11"/>
  </w:num>
  <w:num w:numId="18">
    <w:abstractNumId w:val="3"/>
  </w:num>
  <w:num w:numId="19">
    <w:abstractNumId w:val="6"/>
  </w:num>
  <w:num w:numId="20">
    <w:abstractNumId w:val="4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CC0"/>
    <w:rsid w:val="000C3085"/>
    <w:rsid w:val="000E1083"/>
    <w:rsid w:val="002D7462"/>
    <w:rsid w:val="003132AC"/>
    <w:rsid w:val="003C1234"/>
    <w:rsid w:val="003C5D00"/>
    <w:rsid w:val="00515832"/>
    <w:rsid w:val="00535BE6"/>
    <w:rsid w:val="00560EEF"/>
    <w:rsid w:val="00582DF9"/>
    <w:rsid w:val="0069429D"/>
    <w:rsid w:val="006C0BB9"/>
    <w:rsid w:val="006E02E2"/>
    <w:rsid w:val="007D6CB8"/>
    <w:rsid w:val="008B4C7E"/>
    <w:rsid w:val="008D4B7B"/>
    <w:rsid w:val="00910BA9"/>
    <w:rsid w:val="00964D3A"/>
    <w:rsid w:val="00967B5E"/>
    <w:rsid w:val="009A3865"/>
    <w:rsid w:val="009C0283"/>
    <w:rsid w:val="00AB5CC0"/>
    <w:rsid w:val="00BB3ED8"/>
    <w:rsid w:val="00BD22DF"/>
    <w:rsid w:val="00C07E5C"/>
    <w:rsid w:val="00D047E3"/>
    <w:rsid w:val="00E02CDB"/>
    <w:rsid w:val="00E53601"/>
    <w:rsid w:val="00E736B2"/>
    <w:rsid w:val="00EE1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FF5DEC"/>
  <w15:chartTrackingRefBased/>
  <w15:docId w15:val="{41EB682B-FE4D-45C1-A51A-72AAD4F1B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DE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D6CB8"/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B5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B5CC0"/>
    <w:rPr>
      <w:rFonts w:ascii="Arial" w:hAnsi="Arial"/>
      <w:sz w:val="20"/>
    </w:rPr>
  </w:style>
  <w:style w:type="paragraph" w:styleId="Fuzeile">
    <w:name w:val="footer"/>
    <w:basedOn w:val="Standard"/>
    <w:link w:val="FuzeileZchn"/>
    <w:uiPriority w:val="99"/>
    <w:unhideWhenUsed/>
    <w:rsid w:val="00AB5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B5CC0"/>
    <w:rPr>
      <w:rFonts w:ascii="Arial" w:hAnsi="Arial"/>
      <w:sz w:val="20"/>
    </w:rPr>
  </w:style>
  <w:style w:type="table" w:styleId="Tabellenraster">
    <w:name w:val="Table Grid"/>
    <w:basedOn w:val="NormaleTabelle"/>
    <w:uiPriority w:val="39"/>
    <w:rsid w:val="00AB5C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4">
    <w:name w:val="Plain Table 4"/>
    <w:basedOn w:val="NormaleTabelle"/>
    <w:uiPriority w:val="44"/>
    <w:rsid w:val="00D047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enabsatz">
    <w:name w:val="List Paragraph"/>
    <w:basedOn w:val="Standard"/>
    <w:uiPriority w:val="34"/>
    <w:qFormat/>
    <w:rsid w:val="003132AC"/>
    <w:pPr>
      <w:ind w:left="720"/>
      <w:contextualSpacing/>
    </w:pPr>
  </w:style>
  <w:style w:type="paragraph" w:customStyle="1" w:styleId="WortmarkeFu">
    <w:name w:val="WortmarkeFu"/>
    <w:basedOn w:val="Standard"/>
    <w:rsid w:val="003132A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right" w:pos="9354"/>
      </w:tabs>
      <w:spacing w:after="0" w:line="240" w:lineRule="auto"/>
    </w:pPr>
    <w:rPr>
      <w:rFonts w:ascii="avantgarde" w:eastAsia="Times New Roman" w:hAnsi="avantgarde" w:cs="Times New Roman"/>
      <w:sz w:val="34"/>
      <w:szCs w:val="20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ABE53B-9AA3-4B73-A394-749BCA99F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428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 Dretvic</dc:creator>
  <cp:keywords/>
  <dc:description/>
  <cp:lastModifiedBy>Lea Kretschmer</cp:lastModifiedBy>
  <cp:revision>4</cp:revision>
  <dcterms:created xsi:type="dcterms:W3CDTF">2021-06-14T11:48:00Z</dcterms:created>
  <dcterms:modified xsi:type="dcterms:W3CDTF">2021-06-14T11:50:00Z</dcterms:modified>
</cp:coreProperties>
</file>